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0590" w:rsidRPr="00D62FB3" w:rsidRDefault="00B73716">
      <w:pPr>
        <w:jc w:val="center"/>
        <w:rPr>
          <w:b/>
          <w:bCs/>
          <w:sz w:val="22"/>
          <w:szCs w:val="22"/>
          <w:lang w:val="en-GB"/>
        </w:rPr>
      </w:pPr>
      <w:r w:rsidRPr="00D62FB3">
        <w:rPr>
          <w:b/>
          <w:bCs/>
          <w:sz w:val="22"/>
          <w:szCs w:val="22"/>
          <w:lang w:val="en-GB"/>
        </w:rPr>
        <w:t>UNIVERSITI MALAYSIA PAHANG (UMP)</w:t>
      </w:r>
    </w:p>
    <w:p w:rsidR="000E0590" w:rsidRPr="00D62FB3" w:rsidRDefault="000E0590">
      <w:pPr>
        <w:jc w:val="center"/>
        <w:rPr>
          <w:b/>
          <w:bCs/>
          <w:sz w:val="22"/>
          <w:szCs w:val="22"/>
          <w:lang w:val="en-GB"/>
        </w:rPr>
      </w:pPr>
    </w:p>
    <w:p w:rsidR="000E0590" w:rsidRPr="00D62FB3" w:rsidRDefault="007C2E0E">
      <w:pPr>
        <w:jc w:val="center"/>
        <w:rPr>
          <w:b/>
          <w:bCs/>
          <w:sz w:val="22"/>
          <w:szCs w:val="22"/>
          <w:lang w:val="en-GB"/>
        </w:rPr>
      </w:pPr>
      <w:r w:rsidRPr="00D62FB3">
        <w:rPr>
          <w:b/>
          <w:bCs/>
          <w:sz w:val="22"/>
          <w:szCs w:val="22"/>
          <w:lang w:val="en-GB"/>
        </w:rPr>
        <w:t>CENTRE FOR</w:t>
      </w:r>
      <w:r w:rsidR="00B73716" w:rsidRPr="00D62FB3">
        <w:rPr>
          <w:b/>
          <w:bCs/>
          <w:sz w:val="22"/>
          <w:szCs w:val="22"/>
          <w:lang w:val="en-GB"/>
        </w:rPr>
        <w:t xml:space="preserve"> MODERN LANGUAGES &amp; HUMAN SCIENCES</w:t>
      </w:r>
    </w:p>
    <w:p w:rsidR="000E0590" w:rsidRPr="00D62FB3" w:rsidRDefault="000E0590">
      <w:pPr>
        <w:jc w:val="both"/>
        <w:rPr>
          <w:sz w:val="18"/>
          <w:szCs w:val="18"/>
          <w:lang w:val="en-GB"/>
        </w:rPr>
      </w:pPr>
    </w:p>
    <w:tbl>
      <w:tblPr>
        <w:tblW w:w="1017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4158"/>
        <w:gridCol w:w="2772"/>
      </w:tblGrid>
      <w:tr w:rsidR="000E0590" w:rsidRPr="00D62FB3">
        <w:trPr>
          <w:cantSplit/>
          <w:trHeight w:val="946"/>
        </w:trPr>
        <w:tc>
          <w:tcPr>
            <w:tcW w:w="720" w:type="dxa"/>
            <w:vAlign w:val="center"/>
          </w:tcPr>
          <w:p w:rsidR="000E0590" w:rsidRPr="00D62FB3" w:rsidRDefault="000E0590">
            <w:pPr>
              <w:jc w:val="center"/>
              <w:rPr>
                <w:rFonts w:ascii="Century Gothic" w:hAnsi="Century Gothic"/>
                <w:b/>
                <w:bCs/>
                <w:sz w:val="18"/>
                <w:szCs w:val="18"/>
                <w:lang w:val="en-GB"/>
              </w:rPr>
            </w:pPr>
            <w:r w:rsidRPr="00D62FB3">
              <w:rPr>
                <w:rFonts w:ascii="Century Gothic" w:hAnsi="Century Gothic"/>
                <w:b/>
                <w:bCs/>
                <w:sz w:val="18"/>
                <w:szCs w:val="18"/>
                <w:lang w:val="en-GB"/>
              </w:rPr>
              <w:t>1</w:t>
            </w:r>
          </w:p>
        </w:tc>
        <w:tc>
          <w:tcPr>
            <w:tcW w:w="2520" w:type="dxa"/>
            <w:vAlign w:val="center"/>
          </w:tcPr>
          <w:p w:rsidR="000E0590" w:rsidRPr="00D62FB3" w:rsidRDefault="000E0590">
            <w:pPr>
              <w:rPr>
                <w:rFonts w:ascii="Century Gothic" w:hAnsi="Century Gothic"/>
                <w:b/>
                <w:bCs/>
                <w:sz w:val="18"/>
                <w:szCs w:val="18"/>
                <w:lang w:val="en-GB"/>
              </w:rPr>
            </w:pPr>
            <w:r w:rsidRPr="00D62FB3">
              <w:rPr>
                <w:rFonts w:ascii="Century Gothic" w:hAnsi="Century Gothic"/>
                <w:b/>
                <w:bCs/>
                <w:sz w:val="18"/>
                <w:szCs w:val="18"/>
                <w:lang w:val="en-GB"/>
              </w:rPr>
              <w:t>Course Code and Name</w:t>
            </w:r>
          </w:p>
        </w:tc>
        <w:tc>
          <w:tcPr>
            <w:tcW w:w="6930" w:type="dxa"/>
            <w:gridSpan w:val="2"/>
            <w:vAlign w:val="center"/>
          </w:tcPr>
          <w:p w:rsidR="000E0590" w:rsidRPr="00D62FB3" w:rsidRDefault="00A553FB">
            <w:pPr>
              <w:rPr>
                <w:rFonts w:ascii="Century Gothic" w:hAnsi="Century Gothic"/>
                <w:sz w:val="18"/>
                <w:szCs w:val="18"/>
                <w:lang w:val="en-GB"/>
              </w:rPr>
            </w:pPr>
            <w:r w:rsidRPr="00D62FB3">
              <w:rPr>
                <w:rFonts w:ascii="Century Gothic" w:hAnsi="Century Gothic"/>
                <w:sz w:val="18"/>
                <w:szCs w:val="18"/>
                <w:lang w:val="en-GB"/>
              </w:rPr>
              <w:t xml:space="preserve">UHL 2332 </w:t>
            </w:r>
            <w:r w:rsidR="007C2E0E" w:rsidRPr="00D62FB3">
              <w:rPr>
                <w:rFonts w:ascii="Century Gothic" w:hAnsi="Century Gothic"/>
                <w:sz w:val="18"/>
                <w:szCs w:val="18"/>
                <w:lang w:val="en-GB"/>
              </w:rPr>
              <w:t>Academic Report Writing</w:t>
            </w:r>
            <w:r w:rsidR="00751259" w:rsidRPr="00D62FB3">
              <w:rPr>
                <w:rFonts w:ascii="Century Gothic" w:hAnsi="Century Gothic"/>
                <w:sz w:val="18"/>
                <w:szCs w:val="18"/>
                <w:lang w:val="en-GB"/>
              </w:rPr>
              <w:t xml:space="preserve"> </w:t>
            </w:r>
          </w:p>
        </w:tc>
      </w:tr>
      <w:tr w:rsidR="000E0590" w:rsidRPr="00D62FB3">
        <w:trPr>
          <w:cantSplit/>
          <w:trHeight w:val="375"/>
        </w:trPr>
        <w:tc>
          <w:tcPr>
            <w:tcW w:w="720" w:type="dxa"/>
            <w:vAlign w:val="center"/>
          </w:tcPr>
          <w:p w:rsidR="000E0590" w:rsidRPr="00D62FB3" w:rsidRDefault="000E0590">
            <w:pPr>
              <w:jc w:val="center"/>
              <w:rPr>
                <w:rFonts w:ascii="Century Gothic" w:hAnsi="Century Gothic"/>
                <w:b/>
                <w:bCs/>
                <w:sz w:val="18"/>
                <w:szCs w:val="18"/>
                <w:lang w:val="en-GB"/>
              </w:rPr>
            </w:pPr>
            <w:r w:rsidRPr="00D62FB3">
              <w:rPr>
                <w:rFonts w:ascii="Century Gothic" w:hAnsi="Century Gothic"/>
                <w:b/>
                <w:bCs/>
                <w:sz w:val="18"/>
                <w:szCs w:val="18"/>
                <w:lang w:val="en-GB"/>
              </w:rPr>
              <w:t>2</w:t>
            </w:r>
          </w:p>
        </w:tc>
        <w:tc>
          <w:tcPr>
            <w:tcW w:w="2520" w:type="dxa"/>
            <w:vAlign w:val="center"/>
          </w:tcPr>
          <w:p w:rsidR="000E0590" w:rsidRPr="00D62FB3" w:rsidRDefault="000E0590">
            <w:pPr>
              <w:rPr>
                <w:rFonts w:ascii="Century Gothic" w:hAnsi="Century Gothic"/>
                <w:b/>
                <w:bCs/>
                <w:sz w:val="18"/>
                <w:szCs w:val="18"/>
                <w:lang w:val="en-GB"/>
              </w:rPr>
            </w:pPr>
            <w:r w:rsidRPr="00D62FB3">
              <w:rPr>
                <w:rFonts w:ascii="Century Gothic" w:hAnsi="Century Gothic"/>
                <w:b/>
                <w:bCs/>
                <w:sz w:val="18"/>
                <w:szCs w:val="18"/>
                <w:lang w:val="en-GB"/>
              </w:rPr>
              <w:t>Semester and Year Taught</w:t>
            </w:r>
          </w:p>
        </w:tc>
        <w:tc>
          <w:tcPr>
            <w:tcW w:w="6930" w:type="dxa"/>
            <w:gridSpan w:val="2"/>
            <w:vAlign w:val="center"/>
          </w:tcPr>
          <w:p w:rsidR="000E0590" w:rsidRPr="00D62FB3" w:rsidRDefault="00FD772E">
            <w:pPr>
              <w:rPr>
                <w:rFonts w:ascii="Century Gothic" w:hAnsi="Century Gothic"/>
                <w:sz w:val="18"/>
                <w:szCs w:val="18"/>
                <w:lang w:val="en-GB"/>
              </w:rPr>
            </w:pPr>
            <w:r w:rsidRPr="00D62FB3">
              <w:rPr>
                <w:rFonts w:ascii="Century Gothic" w:hAnsi="Century Gothic"/>
                <w:sz w:val="18"/>
                <w:szCs w:val="18"/>
                <w:lang w:val="en-GB"/>
              </w:rPr>
              <w:t>Semester 1</w:t>
            </w:r>
            <w:r w:rsidR="00483DD7" w:rsidRPr="00D62FB3">
              <w:rPr>
                <w:rFonts w:ascii="Century Gothic" w:hAnsi="Century Gothic"/>
                <w:sz w:val="18"/>
                <w:szCs w:val="18"/>
                <w:lang w:val="en-GB"/>
              </w:rPr>
              <w:t xml:space="preserve"> Year </w:t>
            </w:r>
            <w:r w:rsidRPr="00D62FB3">
              <w:rPr>
                <w:rFonts w:ascii="Century Gothic" w:hAnsi="Century Gothic"/>
                <w:sz w:val="18"/>
                <w:szCs w:val="18"/>
                <w:lang w:val="en-GB"/>
              </w:rPr>
              <w:t>2</w:t>
            </w:r>
          </w:p>
        </w:tc>
      </w:tr>
      <w:tr w:rsidR="000E0590" w:rsidRPr="00D62FB3">
        <w:trPr>
          <w:cantSplit/>
          <w:trHeight w:val="375"/>
        </w:trPr>
        <w:tc>
          <w:tcPr>
            <w:tcW w:w="720" w:type="dxa"/>
            <w:vAlign w:val="center"/>
          </w:tcPr>
          <w:p w:rsidR="000E0590" w:rsidRPr="00D62FB3" w:rsidRDefault="000E0590">
            <w:pPr>
              <w:jc w:val="center"/>
              <w:rPr>
                <w:rFonts w:ascii="Century Gothic" w:hAnsi="Century Gothic"/>
                <w:b/>
                <w:bCs/>
                <w:sz w:val="18"/>
                <w:szCs w:val="18"/>
                <w:lang w:val="en-GB"/>
              </w:rPr>
            </w:pPr>
            <w:r w:rsidRPr="00D62FB3">
              <w:rPr>
                <w:rFonts w:ascii="Century Gothic" w:hAnsi="Century Gothic"/>
                <w:b/>
                <w:bCs/>
                <w:sz w:val="18"/>
                <w:szCs w:val="18"/>
                <w:lang w:val="en-GB"/>
              </w:rPr>
              <w:t>3</w:t>
            </w:r>
          </w:p>
        </w:tc>
        <w:tc>
          <w:tcPr>
            <w:tcW w:w="2520" w:type="dxa"/>
            <w:vAlign w:val="center"/>
          </w:tcPr>
          <w:p w:rsidR="000E0590" w:rsidRPr="00D62FB3" w:rsidRDefault="000E0590">
            <w:pPr>
              <w:rPr>
                <w:rFonts w:ascii="Century Gothic" w:hAnsi="Century Gothic"/>
                <w:b/>
                <w:bCs/>
                <w:sz w:val="18"/>
                <w:szCs w:val="18"/>
                <w:lang w:val="en-GB"/>
              </w:rPr>
            </w:pPr>
            <w:r w:rsidRPr="00D62FB3">
              <w:rPr>
                <w:rFonts w:ascii="Century Gothic" w:hAnsi="Century Gothic"/>
                <w:b/>
                <w:bCs/>
                <w:sz w:val="18"/>
                <w:szCs w:val="18"/>
                <w:lang w:val="en-GB"/>
              </w:rPr>
              <w:t>Program Level/Category</w:t>
            </w:r>
          </w:p>
        </w:tc>
        <w:tc>
          <w:tcPr>
            <w:tcW w:w="6930" w:type="dxa"/>
            <w:gridSpan w:val="2"/>
            <w:vAlign w:val="center"/>
          </w:tcPr>
          <w:p w:rsidR="000E0590" w:rsidRPr="00D62FB3" w:rsidRDefault="000E0590">
            <w:pPr>
              <w:rPr>
                <w:rFonts w:ascii="Century Gothic" w:hAnsi="Century Gothic"/>
                <w:sz w:val="18"/>
                <w:szCs w:val="18"/>
                <w:lang w:val="en-GB"/>
              </w:rPr>
            </w:pPr>
            <w:r w:rsidRPr="00D62FB3">
              <w:rPr>
                <w:rFonts w:ascii="Century Gothic" w:hAnsi="Century Gothic"/>
                <w:sz w:val="18"/>
                <w:szCs w:val="18"/>
                <w:lang w:val="en-GB"/>
              </w:rPr>
              <w:t>Degree</w:t>
            </w:r>
          </w:p>
        </w:tc>
      </w:tr>
      <w:tr w:rsidR="000E0590" w:rsidRPr="00D62FB3">
        <w:trPr>
          <w:cantSplit/>
          <w:trHeight w:val="375"/>
        </w:trPr>
        <w:tc>
          <w:tcPr>
            <w:tcW w:w="720" w:type="dxa"/>
            <w:vAlign w:val="center"/>
          </w:tcPr>
          <w:p w:rsidR="000E0590" w:rsidRPr="00D62FB3" w:rsidRDefault="000E0590">
            <w:pPr>
              <w:jc w:val="center"/>
              <w:rPr>
                <w:rFonts w:ascii="Century Gothic" w:hAnsi="Century Gothic"/>
                <w:b/>
                <w:bCs/>
                <w:sz w:val="18"/>
                <w:szCs w:val="18"/>
                <w:lang w:val="en-GB"/>
              </w:rPr>
            </w:pPr>
            <w:r w:rsidRPr="00D62FB3">
              <w:rPr>
                <w:rFonts w:ascii="Century Gothic" w:hAnsi="Century Gothic"/>
                <w:b/>
                <w:bCs/>
                <w:sz w:val="18"/>
                <w:szCs w:val="18"/>
                <w:lang w:val="en-GB"/>
              </w:rPr>
              <w:t>4</w:t>
            </w:r>
          </w:p>
        </w:tc>
        <w:tc>
          <w:tcPr>
            <w:tcW w:w="2520" w:type="dxa"/>
            <w:vAlign w:val="center"/>
          </w:tcPr>
          <w:p w:rsidR="000E0590" w:rsidRPr="00D62FB3" w:rsidRDefault="000E0590">
            <w:pPr>
              <w:rPr>
                <w:rFonts w:ascii="Century Gothic" w:hAnsi="Century Gothic"/>
                <w:b/>
                <w:bCs/>
                <w:sz w:val="18"/>
                <w:szCs w:val="18"/>
                <w:lang w:val="en-GB"/>
              </w:rPr>
            </w:pPr>
            <w:r w:rsidRPr="00D62FB3">
              <w:rPr>
                <w:rFonts w:ascii="Century Gothic" w:hAnsi="Century Gothic"/>
                <w:b/>
                <w:bCs/>
                <w:sz w:val="18"/>
                <w:szCs w:val="18"/>
                <w:lang w:val="en-GB"/>
              </w:rPr>
              <w:t>Unit</w:t>
            </w:r>
          </w:p>
        </w:tc>
        <w:tc>
          <w:tcPr>
            <w:tcW w:w="6930" w:type="dxa"/>
            <w:gridSpan w:val="2"/>
            <w:vAlign w:val="center"/>
          </w:tcPr>
          <w:p w:rsidR="000E0590" w:rsidRPr="00D62FB3" w:rsidRDefault="000E0590">
            <w:pPr>
              <w:rPr>
                <w:rFonts w:ascii="Century Gothic" w:hAnsi="Century Gothic"/>
                <w:sz w:val="18"/>
                <w:szCs w:val="18"/>
                <w:lang w:val="en-GB"/>
              </w:rPr>
            </w:pPr>
            <w:r w:rsidRPr="00D62FB3">
              <w:rPr>
                <w:rFonts w:ascii="Century Gothic" w:hAnsi="Century Gothic"/>
                <w:sz w:val="18"/>
                <w:szCs w:val="18"/>
                <w:lang w:val="en-GB"/>
              </w:rPr>
              <w:t>2 Credits</w:t>
            </w:r>
          </w:p>
        </w:tc>
      </w:tr>
      <w:tr w:rsidR="000E0590" w:rsidRPr="00D62FB3">
        <w:trPr>
          <w:cantSplit/>
          <w:trHeight w:val="375"/>
        </w:trPr>
        <w:tc>
          <w:tcPr>
            <w:tcW w:w="720" w:type="dxa"/>
            <w:vAlign w:val="center"/>
          </w:tcPr>
          <w:p w:rsidR="000E0590" w:rsidRPr="00D62FB3" w:rsidRDefault="000E0590">
            <w:pPr>
              <w:jc w:val="center"/>
              <w:rPr>
                <w:rFonts w:ascii="Century Gothic" w:hAnsi="Century Gothic"/>
                <w:b/>
                <w:bCs/>
                <w:sz w:val="18"/>
                <w:szCs w:val="18"/>
                <w:lang w:val="en-GB"/>
              </w:rPr>
            </w:pPr>
            <w:r w:rsidRPr="00D62FB3">
              <w:rPr>
                <w:rFonts w:ascii="Century Gothic" w:hAnsi="Century Gothic"/>
                <w:b/>
                <w:bCs/>
                <w:sz w:val="18"/>
                <w:szCs w:val="18"/>
                <w:lang w:val="en-GB"/>
              </w:rPr>
              <w:t>5</w:t>
            </w:r>
          </w:p>
        </w:tc>
        <w:tc>
          <w:tcPr>
            <w:tcW w:w="2520" w:type="dxa"/>
            <w:vAlign w:val="center"/>
          </w:tcPr>
          <w:p w:rsidR="000E0590" w:rsidRPr="00D62FB3" w:rsidRDefault="000E0590">
            <w:pPr>
              <w:rPr>
                <w:rFonts w:ascii="Century Gothic" w:hAnsi="Century Gothic"/>
                <w:b/>
                <w:bCs/>
                <w:sz w:val="18"/>
                <w:szCs w:val="18"/>
                <w:lang w:val="en-GB"/>
              </w:rPr>
            </w:pPr>
            <w:r w:rsidRPr="00D62FB3">
              <w:rPr>
                <w:rFonts w:ascii="Century Gothic" w:hAnsi="Century Gothic"/>
                <w:b/>
                <w:bCs/>
                <w:sz w:val="18"/>
                <w:szCs w:val="18"/>
                <w:lang w:val="en-GB"/>
              </w:rPr>
              <w:t>Prerequisite</w:t>
            </w:r>
          </w:p>
        </w:tc>
        <w:tc>
          <w:tcPr>
            <w:tcW w:w="6930" w:type="dxa"/>
            <w:gridSpan w:val="2"/>
            <w:vAlign w:val="center"/>
          </w:tcPr>
          <w:p w:rsidR="000E0590" w:rsidRPr="00D62FB3" w:rsidRDefault="00A553FB">
            <w:pPr>
              <w:rPr>
                <w:rFonts w:ascii="Century Gothic" w:hAnsi="Century Gothic"/>
                <w:sz w:val="18"/>
                <w:szCs w:val="18"/>
                <w:lang w:val="en-GB"/>
              </w:rPr>
            </w:pPr>
            <w:r w:rsidRPr="00D62FB3">
              <w:rPr>
                <w:rFonts w:ascii="Century Gothic" w:hAnsi="Century Gothic"/>
                <w:sz w:val="18"/>
                <w:szCs w:val="18"/>
                <w:lang w:val="en-GB"/>
              </w:rPr>
              <w:t xml:space="preserve">UHL 2322 </w:t>
            </w:r>
            <w:r w:rsidR="007C2E0E" w:rsidRPr="00D62FB3">
              <w:rPr>
                <w:rFonts w:ascii="Century Gothic" w:hAnsi="Century Gothic"/>
                <w:sz w:val="18"/>
                <w:szCs w:val="18"/>
                <w:lang w:val="en-GB"/>
              </w:rPr>
              <w:t>Technical Writing</w:t>
            </w:r>
          </w:p>
        </w:tc>
      </w:tr>
      <w:tr w:rsidR="000E0590" w:rsidRPr="00D62FB3">
        <w:trPr>
          <w:cantSplit/>
          <w:trHeight w:val="864"/>
        </w:trPr>
        <w:tc>
          <w:tcPr>
            <w:tcW w:w="720" w:type="dxa"/>
            <w:vAlign w:val="center"/>
          </w:tcPr>
          <w:p w:rsidR="000E0590" w:rsidRPr="00D62FB3" w:rsidRDefault="000E0590">
            <w:pPr>
              <w:jc w:val="center"/>
              <w:rPr>
                <w:rFonts w:ascii="Century Gothic" w:hAnsi="Century Gothic"/>
                <w:b/>
                <w:bCs/>
                <w:sz w:val="18"/>
                <w:szCs w:val="18"/>
                <w:lang w:val="en-GB"/>
              </w:rPr>
            </w:pPr>
            <w:r w:rsidRPr="00D62FB3">
              <w:rPr>
                <w:rFonts w:ascii="Century Gothic" w:hAnsi="Century Gothic"/>
                <w:b/>
                <w:bCs/>
                <w:sz w:val="18"/>
                <w:szCs w:val="18"/>
                <w:lang w:val="en-GB"/>
              </w:rPr>
              <w:t>6</w:t>
            </w:r>
          </w:p>
        </w:tc>
        <w:tc>
          <w:tcPr>
            <w:tcW w:w="2520" w:type="dxa"/>
            <w:vAlign w:val="center"/>
          </w:tcPr>
          <w:p w:rsidR="000E0590" w:rsidRPr="00D62FB3" w:rsidRDefault="000E0590">
            <w:pPr>
              <w:rPr>
                <w:rFonts w:ascii="Century Gothic" w:hAnsi="Century Gothic"/>
                <w:b/>
                <w:bCs/>
                <w:sz w:val="18"/>
                <w:szCs w:val="18"/>
                <w:lang w:val="en-GB"/>
              </w:rPr>
            </w:pPr>
            <w:r w:rsidRPr="00D62FB3">
              <w:rPr>
                <w:rFonts w:ascii="Century Gothic" w:hAnsi="Century Gothic"/>
                <w:b/>
                <w:bCs/>
                <w:sz w:val="18"/>
                <w:szCs w:val="18"/>
                <w:lang w:val="en-GB"/>
              </w:rPr>
              <w:t>Teaching Methods</w:t>
            </w:r>
          </w:p>
        </w:tc>
        <w:tc>
          <w:tcPr>
            <w:tcW w:w="6930" w:type="dxa"/>
            <w:gridSpan w:val="2"/>
            <w:vAlign w:val="center"/>
          </w:tcPr>
          <w:p w:rsidR="000E0590" w:rsidRPr="00D62FB3" w:rsidRDefault="000E0590">
            <w:pPr>
              <w:rPr>
                <w:rFonts w:ascii="Century Gothic" w:hAnsi="Century Gothic"/>
                <w:sz w:val="18"/>
                <w:szCs w:val="18"/>
                <w:lang w:val="en-GB"/>
              </w:rPr>
            </w:pPr>
            <w:r w:rsidRPr="00D62FB3">
              <w:rPr>
                <w:rFonts w:ascii="Century Gothic" w:hAnsi="Century Gothic"/>
                <w:sz w:val="18"/>
                <w:szCs w:val="18"/>
                <w:lang w:val="en-GB"/>
              </w:rPr>
              <w:t>Lecture:</w:t>
            </w:r>
            <w:r w:rsidRPr="00D62FB3">
              <w:rPr>
                <w:rFonts w:ascii="Century Gothic" w:hAnsi="Century Gothic"/>
                <w:sz w:val="18"/>
                <w:szCs w:val="18"/>
                <w:lang w:val="en-GB"/>
              </w:rPr>
              <w:tab/>
            </w:r>
            <w:r w:rsidRPr="00D62FB3">
              <w:rPr>
                <w:rFonts w:ascii="Century Gothic" w:hAnsi="Century Gothic"/>
                <w:sz w:val="18"/>
                <w:szCs w:val="18"/>
                <w:lang w:val="en-GB"/>
              </w:rPr>
              <w:tab/>
              <w:t>1 unit</w:t>
            </w:r>
            <w:r w:rsidRPr="00D62FB3">
              <w:rPr>
                <w:rFonts w:ascii="Century Gothic" w:hAnsi="Century Gothic"/>
                <w:sz w:val="18"/>
                <w:szCs w:val="18"/>
                <w:lang w:val="en-GB"/>
              </w:rPr>
              <w:tab/>
            </w:r>
            <w:r w:rsidRPr="00D62FB3">
              <w:rPr>
                <w:rFonts w:ascii="Century Gothic" w:hAnsi="Century Gothic"/>
                <w:sz w:val="18"/>
                <w:szCs w:val="18"/>
                <w:lang w:val="en-GB"/>
              </w:rPr>
              <w:tab/>
              <w:t>(1 hours X 14 weeks)</w:t>
            </w:r>
          </w:p>
          <w:p w:rsidR="000E0590" w:rsidRPr="00D62FB3" w:rsidRDefault="000E0590">
            <w:pPr>
              <w:rPr>
                <w:rFonts w:ascii="Century Gothic" w:hAnsi="Century Gothic"/>
                <w:sz w:val="18"/>
                <w:szCs w:val="18"/>
                <w:lang w:val="en-GB"/>
              </w:rPr>
            </w:pPr>
            <w:r w:rsidRPr="00D62FB3">
              <w:rPr>
                <w:rFonts w:ascii="Century Gothic" w:hAnsi="Century Gothic"/>
                <w:sz w:val="18"/>
                <w:szCs w:val="18"/>
                <w:lang w:val="en-GB"/>
              </w:rPr>
              <w:t xml:space="preserve">Tutorial: </w:t>
            </w:r>
            <w:r w:rsidRPr="00D62FB3">
              <w:rPr>
                <w:rFonts w:ascii="Century Gothic" w:hAnsi="Century Gothic"/>
                <w:sz w:val="18"/>
                <w:szCs w:val="18"/>
                <w:lang w:val="en-GB"/>
              </w:rPr>
              <w:tab/>
            </w:r>
            <w:r w:rsidRPr="00D62FB3">
              <w:rPr>
                <w:rFonts w:ascii="Century Gothic" w:hAnsi="Century Gothic"/>
                <w:sz w:val="18"/>
                <w:szCs w:val="18"/>
                <w:lang w:val="en-GB"/>
              </w:rPr>
              <w:tab/>
              <w:t>3 unit</w:t>
            </w:r>
            <w:r w:rsidRPr="00D62FB3">
              <w:rPr>
                <w:rFonts w:ascii="Century Gothic" w:hAnsi="Century Gothic"/>
                <w:sz w:val="18"/>
                <w:szCs w:val="18"/>
                <w:lang w:val="en-GB"/>
              </w:rPr>
              <w:tab/>
            </w:r>
            <w:r w:rsidRPr="00D62FB3">
              <w:rPr>
                <w:rFonts w:ascii="Century Gothic" w:hAnsi="Century Gothic"/>
                <w:sz w:val="18"/>
                <w:szCs w:val="18"/>
                <w:lang w:val="en-GB"/>
              </w:rPr>
              <w:tab/>
              <w:t>(3 hours X 14 weeks)</w:t>
            </w:r>
          </w:p>
          <w:p w:rsidR="000E0590" w:rsidRPr="00D62FB3" w:rsidRDefault="000E0590">
            <w:pPr>
              <w:rPr>
                <w:rFonts w:ascii="Century Gothic" w:hAnsi="Century Gothic"/>
                <w:sz w:val="18"/>
                <w:szCs w:val="18"/>
                <w:lang w:val="en-GB"/>
              </w:rPr>
            </w:pPr>
            <w:r w:rsidRPr="00D62FB3">
              <w:rPr>
                <w:rFonts w:ascii="Century Gothic" w:hAnsi="Century Gothic"/>
                <w:sz w:val="18"/>
                <w:szCs w:val="18"/>
                <w:lang w:val="en-GB"/>
              </w:rPr>
              <w:t>Laboratory:</w:t>
            </w:r>
            <w:r w:rsidRPr="00D62FB3">
              <w:rPr>
                <w:rFonts w:ascii="Century Gothic" w:hAnsi="Century Gothic"/>
                <w:sz w:val="18"/>
                <w:szCs w:val="18"/>
                <w:lang w:val="en-GB"/>
              </w:rPr>
              <w:tab/>
              <w:t>0 unit</w:t>
            </w:r>
            <w:r w:rsidRPr="00D62FB3">
              <w:rPr>
                <w:rFonts w:ascii="Century Gothic" w:hAnsi="Century Gothic"/>
                <w:sz w:val="18"/>
                <w:szCs w:val="18"/>
                <w:lang w:val="en-GB"/>
              </w:rPr>
              <w:tab/>
            </w:r>
            <w:r w:rsidRPr="00D62FB3">
              <w:rPr>
                <w:rFonts w:ascii="Century Gothic" w:hAnsi="Century Gothic"/>
                <w:sz w:val="18"/>
                <w:szCs w:val="18"/>
                <w:lang w:val="en-GB"/>
              </w:rPr>
              <w:tab/>
              <w:t>(0 hours X 14 weeks)</w:t>
            </w:r>
          </w:p>
        </w:tc>
      </w:tr>
      <w:tr w:rsidR="000E0590" w:rsidRPr="00D62FB3">
        <w:trPr>
          <w:cantSplit/>
          <w:trHeight w:val="2368"/>
        </w:trPr>
        <w:tc>
          <w:tcPr>
            <w:tcW w:w="720" w:type="dxa"/>
            <w:vAlign w:val="center"/>
          </w:tcPr>
          <w:p w:rsidR="000E0590" w:rsidRPr="00D62FB3" w:rsidRDefault="000E0590">
            <w:pPr>
              <w:jc w:val="center"/>
              <w:rPr>
                <w:rFonts w:ascii="Century Gothic" w:hAnsi="Century Gothic"/>
                <w:b/>
                <w:bCs/>
                <w:sz w:val="18"/>
                <w:szCs w:val="18"/>
                <w:lang w:val="en-GB"/>
              </w:rPr>
            </w:pPr>
            <w:r w:rsidRPr="00D62FB3">
              <w:rPr>
                <w:rFonts w:ascii="Century Gothic" w:hAnsi="Century Gothic"/>
                <w:b/>
                <w:bCs/>
                <w:sz w:val="18"/>
                <w:szCs w:val="18"/>
                <w:lang w:val="en-GB"/>
              </w:rPr>
              <w:t>7</w:t>
            </w:r>
          </w:p>
        </w:tc>
        <w:tc>
          <w:tcPr>
            <w:tcW w:w="2520" w:type="dxa"/>
            <w:vAlign w:val="center"/>
          </w:tcPr>
          <w:p w:rsidR="000E0590" w:rsidRPr="00D62FB3" w:rsidRDefault="000E0590">
            <w:pPr>
              <w:rPr>
                <w:rFonts w:ascii="Century Gothic" w:hAnsi="Century Gothic"/>
                <w:b/>
                <w:bCs/>
                <w:sz w:val="18"/>
                <w:szCs w:val="18"/>
                <w:lang w:val="en-GB"/>
              </w:rPr>
            </w:pPr>
            <w:r w:rsidRPr="00D62FB3">
              <w:rPr>
                <w:rFonts w:ascii="Century Gothic" w:hAnsi="Century Gothic"/>
                <w:b/>
                <w:bCs/>
                <w:sz w:val="18"/>
                <w:szCs w:val="18"/>
                <w:lang w:val="en-GB"/>
              </w:rPr>
              <w:t>Course Synopsis</w:t>
            </w:r>
          </w:p>
        </w:tc>
        <w:tc>
          <w:tcPr>
            <w:tcW w:w="6930" w:type="dxa"/>
            <w:gridSpan w:val="2"/>
            <w:vAlign w:val="center"/>
          </w:tcPr>
          <w:p w:rsidR="007C2E0E" w:rsidRPr="00D62FB3" w:rsidRDefault="007C2E0E" w:rsidP="007C2E0E">
            <w:pPr>
              <w:jc w:val="both"/>
              <w:rPr>
                <w:rFonts w:ascii="Century Gothic" w:hAnsi="Century Gothic"/>
                <w:sz w:val="18"/>
                <w:szCs w:val="18"/>
                <w:lang w:val="en-GB"/>
              </w:rPr>
            </w:pPr>
            <w:r w:rsidRPr="00D62FB3">
              <w:rPr>
                <w:rFonts w:ascii="Century Gothic" w:hAnsi="Century Gothic"/>
                <w:sz w:val="18"/>
                <w:szCs w:val="18"/>
                <w:lang w:val="en-GB"/>
              </w:rPr>
              <w:t xml:space="preserve">The course aims to equip students with the skills they need for clear and effective writing and oral communication. It is designed to provide students with a step–by–step guide to mastering the skills of writing academic report in which emphases are placed on writing the purpose and objectives of the investigation, constructing thorough literature review, designing the data–collecting methods and instruments, identifying primary and secondary sources, presenting and analyzing the data collected, drawing sound conclusion, and providing practical recommendations. Students will also be exposed to practical aspects of oral presentation skills such as presenting a report. </w:t>
            </w:r>
            <w:r w:rsidR="00840632" w:rsidRPr="00D62FB3">
              <w:rPr>
                <w:rFonts w:ascii="Century Gothic" w:hAnsi="Century Gothic"/>
                <w:sz w:val="18"/>
                <w:szCs w:val="18"/>
                <w:lang w:val="en-GB"/>
              </w:rPr>
              <w:t>Self-access activities utilizing language software will also be an integral part of the course.</w:t>
            </w:r>
          </w:p>
        </w:tc>
      </w:tr>
      <w:tr w:rsidR="000E0590" w:rsidRPr="00D62FB3">
        <w:trPr>
          <w:cantSplit/>
          <w:trHeight w:val="2188"/>
        </w:trPr>
        <w:tc>
          <w:tcPr>
            <w:tcW w:w="720" w:type="dxa"/>
            <w:vAlign w:val="center"/>
          </w:tcPr>
          <w:p w:rsidR="000E0590" w:rsidRPr="00D62FB3" w:rsidRDefault="000E0590">
            <w:pPr>
              <w:jc w:val="center"/>
              <w:rPr>
                <w:rFonts w:ascii="Century Gothic" w:hAnsi="Century Gothic"/>
                <w:b/>
                <w:bCs/>
                <w:sz w:val="18"/>
                <w:szCs w:val="18"/>
                <w:lang w:val="en-GB"/>
              </w:rPr>
            </w:pPr>
            <w:r w:rsidRPr="00D62FB3">
              <w:rPr>
                <w:rFonts w:ascii="Century Gothic" w:hAnsi="Century Gothic"/>
                <w:b/>
                <w:bCs/>
                <w:sz w:val="18"/>
                <w:szCs w:val="18"/>
                <w:lang w:val="en-GB"/>
              </w:rPr>
              <w:t>8</w:t>
            </w:r>
          </w:p>
        </w:tc>
        <w:tc>
          <w:tcPr>
            <w:tcW w:w="2520" w:type="dxa"/>
            <w:vAlign w:val="center"/>
          </w:tcPr>
          <w:p w:rsidR="000E0590" w:rsidRPr="00D62FB3" w:rsidRDefault="000E0590">
            <w:pPr>
              <w:rPr>
                <w:rFonts w:ascii="Century Gothic" w:hAnsi="Century Gothic"/>
                <w:b/>
                <w:bCs/>
                <w:sz w:val="18"/>
                <w:szCs w:val="18"/>
                <w:lang w:val="en-GB"/>
              </w:rPr>
            </w:pPr>
            <w:r w:rsidRPr="00D62FB3">
              <w:rPr>
                <w:rFonts w:ascii="Century Gothic" w:hAnsi="Century Gothic"/>
                <w:b/>
                <w:bCs/>
                <w:sz w:val="18"/>
                <w:szCs w:val="18"/>
                <w:lang w:val="en-GB"/>
              </w:rPr>
              <w:t>Course Objectives</w:t>
            </w:r>
          </w:p>
        </w:tc>
        <w:tc>
          <w:tcPr>
            <w:tcW w:w="6930" w:type="dxa"/>
            <w:gridSpan w:val="2"/>
            <w:vAlign w:val="center"/>
          </w:tcPr>
          <w:p w:rsidR="00483DD7" w:rsidRPr="00D62FB3" w:rsidRDefault="00483DD7" w:rsidP="00483DD7">
            <w:pPr>
              <w:rPr>
                <w:rFonts w:ascii="Century Gothic" w:hAnsi="Century Gothic"/>
                <w:sz w:val="18"/>
                <w:szCs w:val="18"/>
                <w:lang w:val="en-GB"/>
              </w:rPr>
            </w:pPr>
            <w:r w:rsidRPr="00D62FB3">
              <w:rPr>
                <w:rFonts w:ascii="Century Gothic" w:hAnsi="Century Gothic"/>
                <w:sz w:val="18"/>
                <w:szCs w:val="18"/>
                <w:lang w:val="en-GB"/>
              </w:rPr>
              <w:t>By the end of the course students will be able to:</w:t>
            </w:r>
          </w:p>
          <w:p w:rsidR="00F140F1" w:rsidRPr="00D62FB3" w:rsidRDefault="00483DD7" w:rsidP="00B678DB">
            <w:pPr>
              <w:suppressAutoHyphens w:val="0"/>
              <w:rPr>
                <w:rFonts w:ascii="Century Gothic" w:hAnsi="Century Gothic"/>
                <w:sz w:val="18"/>
                <w:szCs w:val="18"/>
                <w:lang w:val="en-GB"/>
              </w:rPr>
            </w:pPr>
            <w:r w:rsidRPr="00D62FB3">
              <w:rPr>
                <w:rFonts w:ascii="Century Gothic" w:hAnsi="Century Gothic"/>
                <w:sz w:val="18"/>
                <w:szCs w:val="18"/>
                <w:lang w:val="en-GB"/>
              </w:rPr>
              <w:t xml:space="preserve">CO1:  </w:t>
            </w:r>
            <w:r w:rsidR="00DA472C" w:rsidRPr="00D62FB3">
              <w:rPr>
                <w:rFonts w:ascii="Century Gothic" w:hAnsi="Century Gothic"/>
                <w:sz w:val="18"/>
                <w:szCs w:val="18"/>
                <w:lang w:val="en-GB"/>
              </w:rPr>
              <w:tab/>
            </w:r>
            <w:r w:rsidR="0069348C" w:rsidRPr="00D62FB3">
              <w:rPr>
                <w:rFonts w:ascii="Century Gothic" w:hAnsi="Century Gothic"/>
                <w:sz w:val="18"/>
                <w:szCs w:val="18"/>
                <w:lang w:val="en-GB"/>
              </w:rPr>
              <w:t>Extract salient information from various resources</w:t>
            </w:r>
          </w:p>
          <w:p w:rsidR="0069348C" w:rsidRPr="00D62FB3" w:rsidRDefault="00483DD7" w:rsidP="00864073">
            <w:pPr>
              <w:suppressAutoHyphens w:val="0"/>
              <w:rPr>
                <w:rFonts w:ascii="Century Gothic" w:hAnsi="Century Gothic"/>
                <w:sz w:val="18"/>
                <w:szCs w:val="18"/>
                <w:lang w:val="en-GB"/>
              </w:rPr>
            </w:pPr>
            <w:r w:rsidRPr="00D62FB3">
              <w:rPr>
                <w:rFonts w:ascii="Century Gothic" w:hAnsi="Century Gothic"/>
                <w:sz w:val="18"/>
                <w:szCs w:val="18"/>
                <w:lang w:val="en-GB"/>
              </w:rPr>
              <w:t xml:space="preserve">CO2: </w:t>
            </w:r>
            <w:r w:rsidR="00DA472C" w:rsidRPr="00D62FB3">
              <w:rPr>
                <w:rFonts w:ascii="Century Gothic" w:hAnsi="Century Gothic"/>
                <w:sz w:val="18"/>
                <w:szCs w:val="18"/>
                <w:lang w:val="en-GB"/>
              </w:rPr>
              <w:tab/>
            </w:r>
            <w:r w:rsidR="0069348C" w:rsidRPr="00D62FB3">
              <w:rPr>
                <w:rFonts w:ascii="Century Gothic" w:hAnsi="Century Gothic"/>
                <w:sz w:val="18"/>
                <w:szCs w:val="18"/>
                <w:lang w:val="en-GB"/>
              </w:rPr>
              <w:t xml:space="preserve">Analyze information to complete tasks </w:t>
            </w:r>
          </w:p>
          <w:p w:rsidR="00483DD7" w:rsidRPr="00D62FB3" w:rsidRDefault="00483DD7" w:rsidP="00864073">
            <w:pPr>
              <w:suppressAutoHyphens w:val="0"/>
              <w:rPr>
                <w:rFonts w:ascii="Century Gothic" w:hAnsi="Century Gothic"/>
                <w:sz w:val="18"/>
                <w:szCs w:val="18"/>
                <w:lang w:val="en-GB"/>
              </w:rPr>
            </w:pPr>
            <w:r w:rsidRPr="00D62FB3">
              <w:rPr>
                <w:rFonts w:ascii="Century Gothic" w:hAnsi="Century Gothic"/>
                <w:sz w:val="18"/>
                <w:szCs w:val="18"/>
                <w:lang w:val="en-GB"/>
              </w:rPr>
              <w:t xml:space="preserve">CO3:  </w:t>
            </w:r>
            <w:r w:rsidR="00DA472C" w:rsidRPr="00D62FB3">
              <w:rPr>
                <w:rFonts w:ascii="Century Gothic" w:hAnsi="Century Gothic"/>
                <w:sz w:val="18"/>
                <w:szCs w:val="18"/>
                <w:lang w:val="en-GB"/>
              </w:rPr>
              <w:tab/>
            </w:r>
            <w:r w:rsidR="0069348C" w:rsidRPr="00D62FB3">
              <w:rPr>
                <w:rFonts w:ascii="Century Gothic" w:hAnsi="Century Gothic"/>
                <w:sz w:val="18"/>
                <w:szCs w:val="18"/>
                <w:lang w:val="en-GB"/>
              </w:rPr>
              <w:t>Produce effective documentat</w:t>
            </w:r>
            <w:r w:rsidR="007C2E0E" w:rsidRPr="00D62FB3">
              <w:rPr>
                <w:rFonts w:ascii="Century Gothic" w:hAnsi="Century Gothic"/>
                <w:sz w:val="18"/>
                <w:szCs w:val="18"/>
                <w:lang w:val="en-GB"/>
              </w:rPr>
              <w:t>ions for academic report</w:t>
            </w:r>
            <w:r w:rsidR="00B21174" w:rsidRPr="00D62FB3">
              <w:rPr>
                <w:rFonts w:ascii="Century Gothic" w:hAnsi="Century Gothic"/>
                <w:sz w:val="18"/>
                <w:szCs w:val="18"/>
                <w:lang w:val="en-GB"/>
              </w:rPr>
              <w:t>.</w:t>
            </w:r>
          </w:p>
          <w:p w:rsidR="007C2E0E" w:rsidRPr="00D62FB3" w:rsidRDefault="007C2E0E" w:rsidP="00B21174">
            <w:pPr>
              <w:suppressAutoHyphens w:val="0"/>
              <w:rPr>
                <w:rFonts w:ascii="Century Gothic" w:hAnsi="Century Gothic"/>
                <w:sz w:val="18"/>
                <w:szCs w:val="18"/>
                <w:lang w:val="en-GB"/>
              </w:rPr>
            </w:pPr>
            <w:r w:rsidRPr="00D62FB3">
              <w:rPr>
                <w:rFonts w:ascii="Century Gothic" w:hAnsi="Century Gothic"/>
                <w:sz w:val="18"/>
                <w:szCs w:val="18"/>
                <w:lang w:val="en-GB"/>
              </w:rPr>
              <w:t>CO4</w:t>
            </w:r>
            <w:r w:rsidR="00483DD7" w:rsidRPr="00D62FB3">
              <w:rPr>
                <w:rFonts w:ascii="Century Gothic" w:hAnsi="Century Gothic"/>
                <w:sz w:val="18"/>
                <w:szCs w:val="18"/>
                <w:lang w:val="en-GB"/>
              </w:rPr>
              <w:t xml:space="preserve">:  </w:t>
            </w:r>
            <w:r w:rsidR="00485CBA" w:rsidRPr="00D62FB3">
              <w:rPr>
                <w:rFonts w:ascii="Century Gothic" w:hAnsi="Century Gothic"/>
                <w:sz w:val="18"/>
                <w:szCs w:val="18"/>
                <w:lang w:val="en-GB"/>
              </w:rPr>
              <w:tab/>
            </w:r>
            <w:r w:rsidR="0069348C" w:rsidRPr="00D62FB3">
              <w:rPr>
                <w:rFonts w:ascii="Century Gothic" w:hAnsi="Century Gothic"/>
                <w:sz w:val="18"/>
                <w:szCs w:val="18"/>
                <w:lang w:val="en-GB"/>
              </w:rPr>
              <w:t xml:space="preserve">Use accurate and appropriate language to complete written tasks </w:t>
            </w:r>
            <w:r w:rsidR="00AB1B92" w:rsidRPr="00D62FB3">
              <w:rPr>
                <w:rFonts w:ascii="Century Gothic" w:hAnsi="Century Gothic"/>
                <w:sz w:val="18"/>
                <w:szCs w:val="18"/>
                <w:lang w:val="en-GB"/>
              </w:rPr>
              <w:t>CO5:      W</w:t>
            </w:r>
            <w:r w:rsidR="00024D4C" w:rsidRPr="00D62FB3">
              <w:rPr>
                <w:rFonts w:ascii="Century Gothic" w:hAnsi="Century Gothic"/>
                <w:sz w:val="18"/>
                <w:szCs w:val="18"/>
                <w:lang w:val="en-GB"/>
              </w:rPr>
              <w:t xml:space="preserve">rite a academic </w:t>
            </w:r>
            <w:r w:rsidRPr="00D62FB3">
              <w:rPr>
                <w:rFonts w:ascii="Century Gothic" w:hAnsi="Century Gothic"/>
                <w:sz w:val="18"/>
                <w:szCs w:val="18"/>
                <w:lang w:val="en-GB"/>
              </w:rPr>
              <w:t xml:space="preserve"> report </w:t>
            </w:r>
            <w:r w:rsidR="00AB1B92" w:rsidRPr="00D62FB3">
              <w:rPr>
                <w:rFonts w:ascii="Century Gothic" w:hAnsi="Century Gothic"/>
                <w:sz w:val="18"/>
                <w:szCs w:val="18"/>
                <w:lang w:val="en-GB"/>
              </w:rPr>
              <w:t xml:space="preserve">utilizing </w:t>
            </w:r>
            <w:r w:rsidRPr="00D62FB3">
              <w:rPr>
                <w:rFonts w:ascii="Century Gothic" w:hAnsi="Century Gothic"/>
                <w:sz w:val="18"/>
                <w:szCs w:val="18"/>
                <w:lang w:val="en-GB"/>
              </w:rPr>
              <w:t xml:space="preserve">appropriate layout, features and language </w:t>
            </w:r>
          </w:p>
          <w:p w:rsidR="007C2E0E" w:rsidRPr="00D62FB3" w:rsidRDefault="00483DD7">
            <w:pPr>
              <w:suppressAutoHyphens w:val="0"/>
              <w:rPr>
                <w:rFonts w:ascii="Century Gothic" w:hAnsi="Century Gothic"/>
                <w:sz w:val="18"/>
                <w:szCs w:val="18"/>
                <w:lang w:val="en-GB"/>
              </w:rPr>
            </w:pPr>
            <w:r w:rsidRPr="00D62FB3">
              <w:rPr>
                <w:rFonts w:ascii="Century Gothic" w:hAnsi="Century Gothic"/>
                <w:sz w:val="18"/>
                <w:szCs w:val="18"/>
                <w:lang w:val="en-GB"/>
              </w:rPr>
              <w:t>CO</w:t>
            </w:r>
            <w:r w:rsidR="00AC6F46" w:rsidRPr="00D62FB3">
              <w:rPr>
                <w:rFonts w:ascii="Century Gothic" w:hAnsi="Century Gothic"/>
                <w:sz w:val="18"/>
                <w:szCs w:val="18"/>
                <w:lang w:val="en-GB"/>
              </w:rPr>
              <w:t>6</w:t>
            </w:r>
            <w:r w:rsidRPr="00D62FB3">
              <w:rPr>
                <w:rFonts w:ascii="Century Gothic" w:hAnsi="Century Gothic"/>
                <w:sz w:val="18"/>
                <w:szCs w:val="18"/>
                <w:lang w:val="en-GB"/>
              </w:rPr>
              <w:t xml:space="preserve">:  </w:t>
            </w:r>
            <w:r w:rsidR="00485CBA" w:rsidRPr="00D62FB3">
              <w:rPr>
                <w:rFonts w:ascii="Century Gothic" w:hAnsi="Century Gothic"/>
                <w:sz w:val="18"/>
                <w:szCs w:val="18"/>
                <w:lang w:val="en-GB"/>
              </w:rPr>
              <w:tab/>
            </w:r>
            <w:r w:rsidR="0069348C" w:rsidRPr="00D62FB3">
              <w:rPr>
                <w:rFonts w:ascii="Century Gothic" w:hAnsi="Century Gothic"/>
                <w:sz w:val="18"/>
                <w:szCs w:val="18"/>
                <w:lang w:val="en-GB"/>
              </w:rPr>
              <w:t xml:space="preserve">Use accurate and appropriate language in delivering oral </w:t>
            </w:r>
            <w:r w:rsidR="0069348C" w:rsidRPr="00D62FB3">
              <w:rPr>
                <w:rFonts w:ascii="Century Gothic" w:hAnsi="Century Gothic"/>
                <w:sz w:val="18"/>
                <w:szCs w:val="18"/>
                <w:lang w:val="en-GB"/>
              </w:rPr>
              <w:tab/>
              <w:t>presentati</w:t>
            </w:r>
            <w:r w:rsidR="006262BA" w:rsidRPr="00D62FB3">
              <w:rPr>
                <w:rFonts w:ascii="Century Gothic" w:hAnsi="Century Gothic"/>
                <w:sz w:val="18"/>
                <w:szCs w:val="18"/>
                <w:lang w:val="en-GB"/>
              </w:rPr>
              <w:t>on</w:t>
            </w:r>
          </w:p>
        </w:tc>
      </w:tr>
      <w:tr w:rsidR="00751259" w:rsidRPr="00D62FB3">
        <w:trPr>
          <w:cantSplit/>
          <w:trHeight w:val="450"/>
        </w:trPr>
        <w:tc>
          <w:tcPr>
            <w:tcW w:w="720" w:type="dxa"/>
            <w:vMerge w:val="restart"/>
            <w:vAlign w:val="center"/>
          </w:tcPr>
          <w:p w:rsidR="00751259" w:rsidRPr="00D62FB3" w:rsidRDefault="00751259">
            <w:pPr>
              <w:jc w:val="center"/>
              <w:rPr>
                <w:rFonts w:ascii="Century Gothic" w:hAnsi="Century Gothic"/>
                <w:b/>
                <w:bCs/>
                <w:sz w:val="18"/>
                <w:szCs w:val="18"/>
                <w:lang w:val="en-GB"/>
              </w:rPr>
            </w:pPr>
            <w:r w:rsidRPr="00D62FB3">
              <w:rPr>
                <w:rFonts w:ascii="Century Gothic" w:hAnsi="Century Gothic"/>
                <w:b/>
                <w:bCs/>
                <w:sz w:val="18"/>
                <w:szCs w:val="18"/>
                <w:lang w:val="en-GB"/>
              </w:rPr>
              <w:t>9</w:t>
            </w:r>
          </w:p>
        </w:tc>
        <w:tc>
          <w:tcPr>
            <w:tcW w:w="2520" w:type="dxa"/>
            <w:vMerge w:val="restart"/>
            <w:vAlign w:val="center"/>
          </w:tcPr>
          <w:p w:rsidR="00751259" w:rsidRPr="00D62FB3" w:rsidRDefault="00751259">
            <w:pPr>
              <w:pStyle w:val="Heading3"/>
              <w:rPr>
                <w:sz w:val="18"/>
                <w:szCs w:val="18"/>
                <w:lang w:val="en-GB"/>
              </w:rPr>
            </w:pPr>
            <w:r w:rsidRPr="00D62FB3">
              <w:rPr>
                <w:sz w:val="18"/>
                <w:szCs w:val="18"/>
                <w:lang w:val="en-GB"/>
              </w:rPr>
              <w:t>Assessment Methods</w:t>
            </w:r>
          </w:p>
          <w:p w:rsidR="00751259" w:rsidRPr="00D62FB3" w:rsidRDefault="00751259">
            <w:pPr>
              <w:pStyle w:val="Header"/>
              <w:tabs>
                <w:tab w:val="clear" w:pos="4320"/>
                <w:tab w:val="clear" w:pos="8640"/>
              </w:tabs>
              <w:rPr>
                <w:lang w:val="en-GB"/>
              </w:rPr>
            </w:pPr>
          </w:p>
        </w:tc>
        <w:tc>
          <w:tcPr>
            <w:tcW w:w="4158" w:type="dxa"/>
            <w:vAlign w:val="center"/>
          </w:tcPr>
          <w:p w:rsidR="00751259" w:rsidRPr="00D62FB3" w:rsidRDefault="00410389" w:rsidP="008A59DE">
            <w:pPr>
              <w:rPr>
                <w:rFonts w:ascii="Century Gothic" w:hAnsi="Century Gothic"/>
                <w:sz w:val="18"/>
                <w:szCs w:val="18"/>
                <w:lang w:val="en-GB"/>
              </w:rPr>
            </w:pPr>
            <w:r w:rsidRPr="00D62FB3">
              <w:rPr>
                <w:rFonts w:ascii="Century Gothic" w:hAnsi="Century Gothic"/>
                <w:sz w:val="18"/>
                <w:szCs w:val="18"/>
                <w:lang w:val="en-GB"/>
              </w:rPr>
              <w:t>Asse</w:t>
            </w:r>
            <w:r w:rsidR="008A59DE">
              <w:rPr>
                <w:rFonts w:ascii="Century Gothic" w:hAnsi="Century Gothic"/>
                <w:sz w:val="18"/>
                <w:szCs w:val="18"/>
                <w:lang w:val="en-GB"/>
              </w:rPr>
              <w:t>ssment 1: Proposal</w:t>
            </w:r>
          </w:p>
        </w:tc>
        <w:tc>
          <w:tcPr>
            <w:tcW w:w="2772" w:type="dxa"/>
            <w:vAlign w:val="center"/>
          </w:tcPr>
          <w:p w:rsidR="00751259" w:rsidRPr="00D62FB3" w:rsidRDefault="008A59DE">
            <w:pPr>
              <w:jc w:val="center"/>
              <w:rPr>
                <w:rFonts w:ascii="Century Gothic" w:hAnsi="Century Gothic"/>
                <w:sz w:val="18"/>
                <w:szCs w:val="18"/>
                <w:lang w:val="en-GB"/>
              </w:rPr>
            </w:pPr>
            <w:r>
              <w:rPr>
                <w:rFonts w:ascii="Century Gothic" w:hAnsi="Century Gothic"/>
                <w:sz w:val="18"/>
                <w:szCs w:val="18"/>
                <w:lang w:val="en-GB"/>
              </w:rPr>
              <w:t>1</w:t>
            </w:r>
            <w:r w:rsidR="009937C5" w:rsidRPr="00D62FB3">
              <w:rPr>
                <w:rFonts w:ascii="Century Gothic" w:hAnsi="Century Gothic"/>
                <w:sz w:val="18"/>
                <w:szCs w:val="18"/>
                <w:lang w:val="en-GB"/>
              </w:rPr>
              <w:t>0</w:t>
            </w:r>
            <w:r w:rsidR="00751259" w:rsidRPr="00D62FB3">
              <w:rPr>
                <w:rFonts w:ascii="Century Gothic" w:hAnsi="Century Gothic"/>
                <w:sz w:val="18"/>
                <w:szCs w:val="18"/>
                <w:lang w:val="en-GB"/>
              </w:rPr>
              <w:t>%</w:t>
            </w:r>
          </w:p>
        </w:tc>
      </w:tr>
      <w:tr w:rsidR="00751259" w:rsidRPr="00D62FB3">
        <w:trPr>
          <w:cantSplit/>
          <w:trHeight w:val="343"/>
        </w:trPr>
        <w:tc>
          <w:tcPr>
            <w:tcW w:w="720" w:type="dxa"/>
            <w:vMerge/>
            <w:vAlign w:val="center"/>
          </w:tcPr>
          <w:p w:rsidR="00751259" w:rsidRPr="00D62FB3" w:rsidRDefault="00751259">
            <w:pPr>
              <w:rPr>
                <w:rFonts w:ascii="Century Gothic" w:hAnsi="Century Gothic"/>
                <w:lang w:val="en-GB"/>
              </w:rPr>
            </w:pPr>
          </w:p>
        </w:tc>
        <w:tc>
          <w:tcPr>
            <w:tcW w:w="2520" w:type="dxa"/>
            <w:vMerge/>
            <w:vAlign w:val="center"/>
          </w:tcPr>
          <w:p w:rsidR="00751259" w:rsidRPr="00D62FB3" w:rsidRDefault="00751259">
            <w:pPr>
              <w:rPr>
                <w:rFonts w:ascii="Century Gothic" w:hAnsi="Century Gothic"/>
                <w:lang w:val="en-GB"/>
              </w:rPr>
            </w:pPr>
          </w:p>
        </w:tc>
        <w:tc>
          <w:tcPr>
            <w:tcW w:w="4158" w:type="dxa"/>
            <w:vAlign w:val="center"/>
          </w:tcPr>
          <w:p w:rsidR="00751259" w:rsidRPr="00D62FB3" w:rsidRDefault="00410389" w:rsidP="008A59DE">
            <w:pPr>
              <w:rPr>
                <w:rFonts w:ascii="Century Gothic" w:hAnsi="Century Gothic"/>
                <w:sz w:val="18"/>
                <w:szCs w:val="18"/>
                <w:lang w:val="en-GB"/>
              </w:rPr>
            </w:pPr>
            <w:r w:rsidRPr="00D62FB3">
              <w:rPr>
                <w:rFonts w:ascii="Century Gothic" w:hAnsi="Century Gothic"/>
                <w:sz w:val="18"/>
                <w:szCs w:val="18"/>
                <w:lang w:val="en-GB"/>
              </w:rPr>
              <w:t xml:space="preserve">Assessment 2: </w:t>
            </w:r>
            <w:r w:rsidR="008A59DE">
              <w:rPr>
                <w:rFonts w:ascii="Century Gothic" w:hAnsi="Century Gothic"/>
                <w:sz w:val="18"/>
                <w:szCs w:val="18"/>
                <w:lang w:val="en-GB"/>
              </w:rPr>
              <w:t>Writing Introduction,</w:t>
            </w:r>
            <w:r w:rsidR="008A59DE" w:rsidRPr="00D62FB3">
              <w:rPr>
                <w:rFonts w:ascii="Century Gothic" w:hAnsi="Century Gothic"/>
                <w:sz w:val="18"/>
                <w:szCs w:val="18"/>
                <w:lang w:val="en-GB"/>
              </w:rPr>
              <w:t xml:space="preserve">  Literature Review</w:t>
            </w:r>
            <w:r w:rsidR="008A59DE">
              <w:rPr>
                <w:rFonts w:ascii="Century Gothic" w:hAnsi="Century Gothic"/>
                <w:sz w:val="18"/>
                <w:szCs w:val="18"/>
                <w:lang w:val="en-GB"/>
              </w:rPr>
              <w:t xml:space="preserve"> &amp; Methodology</w:t>
            </w:r>
          </w:p>
        </w:tc>
        <w:tc>
          <w:tcPr>
            <w:tcW w:w="2772" w:type="dxa"/>
            <w:vAlign w:val="center"/>
          </w:tcPr>
          <w:p w:rsidR="00751259" w:rsidRPr="00D62FB3" w:rsidRDefault="008A59DE">
            <w:pPr>
              <w:jc w:val="center"/>
              <w:rPr>
                <w:rFonts w:ascii="Century Gothic" w:hAnsi="Century Gothic"/>
                <w:sz w:val="18"/>
                <w:szCs w:val="18"/>
                <w:lang w:val="en-GB"/>
              </w:rPr>
            </w:pPr>
            <w:r>
              <w:rPr>
                <w:rFonts w:ascii="Century Gothic" w:hAnsi="Century Gothic"/>
                <w:sz w:val="18"/>
                <w:szCs w:val="18"/>
                <w:lang w:val="en-GB"/>
              </w:rPr>
              <w:t>3</w:t>
            </w:r>
            <w:r w:rsidR="009937C5" w:rsidRPr="00D62FB3">
              <w:rPr>
                <w:rFonts w:ascii="Century Gothic" w:hAnsi="Century Gothic"/>
                <w:sz w:val="18"/>
                <w:szCs w:val="18"/>
                <w:lang w:val="en-GB"/>
              </w:rPr>
              <w:t>0</w:t>
            </w:r>
            <w:r w:rsidR="00751259" w:rsidRPr="00D62FB3">
              <w:rPr>
                <w:rFonts w:ascii="Century Gothic" w:hAnsi="Century Gothic"/>
                <w:sz w:val="18"/>
                <w:szCs w:val="18"/>
                <w:lang w:val="en-GB"/>
              </w:rPr>
              <w:t>%</w:t>
            </w:r>
          </w:p>
        </w:tc>
      </w:tr>
      <w:tr w:rsidR="00751259" w:rsidRPr="00D62FB3">
        <w:trPr>
          <w:cantSplit/>
          <w:trHeight w:val="361"/>
        </w:trPr>
        <w:tc>
          <w:tcPr>
            <w:tcW w:w="720" w:type="dxa"/>
            <w:vMerge/>
            <w:vAlign w:val="center"/>
          </w:tcPr>
          <w:p w:rsidR="00751259" w:rsidRPr="00D62FB3" w:rsidRDefault="00751259">
            <w:pPr>
              <w:rPr>
                <w:rFonts w:ascii="Century Gothic" w:hAnsi="Century Gothic"/>
                <w:lang w:val="en-GB"/>
              </w:rPr>
            </w:pPr>
          </w:p>
        </w:tc>
        <w:tc>
          <w:tcPr>
            <w:tcW w:w="2520" w:type="dxa"/>
            <w:vMerge/>
            <w:vAlign w:val="center"/>
          </w:tcPr>
          <w:p w:rsidR="00751259" w:rsidRPr="00D62FB3" w:rsidRDefault="00751259">
            <w:pPr>
              <w:rPr>
                <w:rFonts w:ascii="Century Gothic" w:hAnsi="Century Gothic"/>
                <w:lang w:val="en-GB"/>
              </w:rPr>
            </w:pPr>
          </w:p>
        </w:tc>
        <w:tc>
          <w:tcPr>
            <w:tcW w:w="4158" w:type="dxa"/>
            <w:vAlign w:val="center"/>
          </w:tcPr>
          <w:p w:rsidR="00751259" w:rsidRPr="00D62FB3" w:rsidRDefault="002600FC">
            <w:pPr>
              <w:rPr>
                <w:rFonts w:ascii="Century Gothic" w:hAnsi="Century Gothic"/>
                <w:sz w:val="18"/>
                <w:szCs w:val="18"/>
                <w:lang w:val="en-GB"/>
              </w:rPr>
            </w:pPr>
            <w:r w:rsidRPr="00D62FB3">
              <w:rPr>
                <w:rFonts w:ascii="Century Gothic" w:hAnsi="Century Gothic"/>
                <w:sz w:val="18"/>
                <w:szCs w:val="18"/>
                <w:lang w:val="en-GB"/>
              </w:rPr>
              <w:t xml:space="preserve">Assessment 3: </w:t>
            </w:r>
            <w:r w:rsidR="003823CD" w:rsidRPr="00D62FB3">
              <w:rPr>
                <w:rFonts w:ascii="Century Gothic" w:hAnsi="Century Gothic"/>
                <w:sz w:val="18"/>
                <w:szCs w:val="18"/>
                <w:lang w:val="en-GB"/>
              </w:rPr>
              <w:t>Group Interview</w:t>
            </w:r>
          </w:p>
        </w:tc>
        <w:tc>
          <w:tcPr>
            <w:tcW w:w="2772" w:type="dxa"/>
            <w:vAlign w:val="center"/>
          </w:tcPr>
          <w:p w:rsidR="00751259" w:rsidRPr="00D62FB3" w:rsidRDefault="008A59DE">
            <w:pPr>
              <w:jc w:val="center"/>
              <w:rPr>
                <w:rFonts w:ascii="Century Gothic" w:hAnsi="Century Gothic"/>
                <w:sz w:val="18"/>
                <w:szCs w:val="18"/>
                <w:lang w:val="en-GB"/>
              </w:rPr>
            </w:pPr>
            <w:r>
              <w:rPr>
                <w:rFonts w:ascii="Century Gothic" w:hAnsi="Century Gothic"/>
                <w:sz w:val="18"/>
                <w:szCs w:val="18"/>
                <w:lang w:val="en-GB"/>
              </w:rPr>
              <w:t>1</w:t>
            </w:r>
            <w:r w:rsidR="00024D4C" w:rsidRPr="00D62FB3">
              <w:rPr>
                <w:rFonts w:ascii="Century Gothic" w:hAnsi="Century Gothic"/>
                <w:sz w:val="18"/>
                <w:szCs w:val="18"/>
                <w:lang w:val="en-GB"/>
              </w:rPr>
              <w:t>0</w:t>
            </w:r>
            <w:r w:rsidR="00751259" w:rsidRPr="00D62FB3">
              <w:rPr>
                <w:rFonts w:ascii="Century Gothic" w:hAnsi="Century Gothic"/>
                <w:sz w:val="18"/>
                <w:szCs w:val="18"/>
                <w:lang w:val="en-GB"/>
              </w:rPr>
              <w:t>%</w:t>
            </w:r>
          </w:p>
        </w:tc>
      </w:tr>
      <w:tr w:rsidR="00751259" w:rsidRPr="00D62FB3">
        <w:trPr>
          <w:cantSplit/>
          <w:trHeight w:val="343"/>
        </w:trPr>
        <w:tc>
          <w:tcPr>
            <w:tcW w:w="720" w:type="dxa"/>
            <w:vMerge/>
            <w:vAlign w:val="center"/>
          </w:tcPr>
          <w:p w:rsidR="00751259" w:rsidRPr="00D62FB3" w:rsidRDefault="00751259">
            <w:pPr>
              <w:rPr>
                <w:rFonts w:ascii="Century Gothic" w:hAnsi="Century Gothic"/>
                <w:lang w:val="en-GB"/>
              </w:rPr>
            </w:pPr>
          </w:p>
        </w:tc>
        <w:tc>
          <w:tcPr>
            <w:tcW w:w="2520" w:type="dxa"/>
            <w:vMerge/>
            <w:vAlign w:val="center"/>
          </w:tcPr>
          <w:p w:rsidR="00751259" w:rsidRPr="00D62FB3" w:rsidRDefault="00751259">
            <w:pPr>
              <w:rPr>
                <w:rFonts w:ascii="Century Gothic" w:hAnsi="Century Gothic"/>
                <w:lang w:val="en-GB"/>
              </w:rPr>
            </w:pPr>
          </w:p>
        </w:tc>
        <w:tc>
          <w:tcPr>
            <w:tcW w:w="4158" w:type="dxa"/>
            <w:vAlign w:val="center"/>
          </w:tcPr>
          <w:p w:rsidR="00751259" w:rsidRPr="00D62FB3" w:rsidRDefault="002600FC" w:rsidP="00751259">
            <w:pPr>
              <w:rPr>
                <w:rFonts w:ascii="Century Gothic" w:hAnsi="Century Gothic"/>
                <w:sz w:val="18"/>
                <w:szCs w:val="18"/>
                <w:lang w:val="en-GB"/>
              </w:rPr>
            </w:pPr>
            <w:r w:rsidRPr="00D62FB3">
              <w:rPr>
                <w:rFonts w:ascii="Century Gothic" w:hAnsi="Century Gothic"/>
                <w:sz w:val="18"/>
                <w:szCs w:val="18"/>
                <w:lang w:val="en-GB"/>
              </w:rPr>
              <w:t xml:space="preserve">Assessment 4: </w:t>
            </w:r>
            <w:r w:rsidR="006262BA" w:rsidRPr="00D62FB3">
              <w:rPr>
                <w:rFonts w:ascii="Century Gothic" w:hAnsi="Century Gothic"/>
                <w:sz w:val="18"/>
                <w:szCs w:val="18"/>
                <w:lang w:val="en-GB"/>
              </w:rPr>
              <w:t>Oral Presentatio</w:t>
            </w:r>
            <w:r w:rsidR="003823CD" w:rsidRPr="00D62FB3">
              <w:rPr>
                <w:rFonts w:ascii="Century Gothic" w:hAnsi="Century Gothic"/>
                <w:sz w:val="18"/>
                <w:szCs w:val="18"/>
                <w:lang w:val="en-GB"/>
              </w:rPr>
              <w:t>n</w:t>
            </w:r>
            <w:r w:rsidR="000845CD">
              <w:rPr>
                <w:rFonts w:ascii="Century Gothic" w:hAnsi="Century Gothic"/>
                <w:sz w:val="18"/>
                <w:szCs w:val="18"/>
                <w:lang w:val="en-GB"/>
              </w:rPr>
              <w:t xml:space="preserve"> </w:t>
            </w:r>
          </w:p>
        </w:tc>
        <w:tc>
          <w:tcPr>
            <w:tcW w:w="2772" w:type="dxa"/>
            <w:vAlign w:val="center"/>
          </w:tcPr>
          <w:p w:rsidR="00751259" w:rsidRPr="00D62FB3" w:rsidRDefault="00024D4C">
            <w:pPr>
              <w:jc w:val="center"/>
              <w:rPr>
                <w:rFonts w:ascii="Century Gothic" w:hAnsi="Century Gothic"/>
                <w:sz w:val="18"/>
                <w:szCs w:val="18"/>
                <w:lang w:val="en-GB"/>
              </w:rPr>
            </w:pPr>
            <w:r w:rsidRPr="00D62FB3">
              <w:rPr>
                <w:rFonts w:ascii="Century Gothic" w:hAnsi="Century Gothic"/>
                <w:sz w:val="18"/>
                <w:szCs w:val="18"/>
                <w:lang w:val="en-GB"/>
              </w:rPr>
              <w:t>20</w:t>
            </w:r>
            <w:r w:rsidR="00410389" w:rsidRPr="00D62FB3">
              <w:rPr>
                <w:rFonts w:ascii="Century Gothic" w:hAnsi="Century Gothic"/>
                <w:sz w:val="18"/>
                <w:szCs w:val="18"/>
                <w:lang w:val="en-GB"/>
              </w:rPr>
              <w:t>%</w:t>
            </w:r>
          </w:p>
        </w:tc>
      </w:tr>
      <w:tr w:rsidR="00751259" w:rsidRPr="00D62FB3">
        <w:trPr>
          <w:cantSplit/>
          <w:trHeight w:val="343"/>
        </w:trPr>
        <w:tc>
          <w:tcPr>
            <w:tcW w:w="720" w:type="dxa"/>
            <w:vMerge/>
            <w:vAlign w:val="center"/>
          </w:tcPr>
          <w:p w:rsidR="00751259" w:rsidRPr="00D62FB3" w:rsidRDefault="00751259">
            <w:pPr>
              <w:rPr>
                <w:rFonts w:ascii="Century Gothic" w:hAnsi="Century Gothic"/>
                <w:lang w:val="en-GB"/>
              </w:rPr>
            </w:pPr>
          </w:p>
        </w:tc>
        <w:tc>
          <w:tcPr>
            <w:tcW w:w="2520" w:type="dxa"/>
            <w:vMerge/>
            <w:vAlign w:val="center"/>
          </w:tcPr>
          <w:p w:rsidR="00751259" w:rsidRPr="00D62FB3" w:rsidRDefault="00751259">
            <w:pPr>
              <w:rPr>
                <w:rFonts w:ascii="Century Gothic" w:hAnsi="Century Gothic"/>
                <w:lang w:val="en-GB"/>
              </w:rPr>
            </w:pPr>
          </w:p>
        </w:tc>
        <w:tc>
          <w:tcPr>
            <w:tcW w:w="4158" w:type="dxa"/>
            <w:vAlign w:val="center"/>
          </w:tcPr>
          <w:p w:rsidR="00751259" w:rsidRPr="00D62FB3" w:rsidRDefault="003823CD" w:rsidP="008A59DE">
            <w:pPr>
              <w:rPr>
                <w:rFonts w:ascii="Century Gothic" w:hAnsi="Century Gothic"/>
                <w:sz w:val="18"/>
                <w:szCs w:val="18"/>
                <w:lang w:val="en-GB"/>
              </w:rPr>
            </w:pPr>
            <w:r w:rsidRPr="00D62FB3">
              <w:rPr>
                <w:rFonts w:ascii="Century Gothic" w:hAnsi="Century Gothic"/>
                <w:sz w:val="18"/>
                <w:szCs w:val="18"/>
                <w:lang w:val="en-GB"/>
              </w:rPr>
              <w:t>Assessment 5: Final Report</w:t>
            </w:r>
          </w:p>
        </w:tc>
        <w:tc>
          <w:tcPr>
            <w:tcW w:w="2772" w:type="dxa"/>
            <w:vAlign w:val="center"/>
          </w:tcPr>
          <w:p w:rsidR="00751259" w:rsidRPr="00D62FB3" w:rsidRDefault="008A59DE">
            <w:pPr>
              <w:jc w:val="center"/>
              <w:rPr>
                <w:rFonts w:ascii="Century Gothic" w:hAnsi="Century Gothic"/>
                <w:sz w:val="18"/>
                <w:szCs w:val="18"/>
                <w:lang w:val="en-GB"/>
              </w:rPr>
            </w:pPr>
            <w:r>
              <w:rPr>
                <w:rFonts w:ascii="Century Gothic" w:hAnsi="Century Gothic"/>
                <w:sz w:val="18"/>
                <w:szCs w:val="18"/>
                <w:lang w:val="en-GB"/>
              </w:rPr>
              <w:t>3</w:t>
            </w:r>
            <w:r w:rsidR="009937C5" w:rsidRPr="00D62FB3">
              <w:rPr>
                <w:rFonts w:ascii="Century Gothic" w:hAnsi="Century Gothic"/>
                <w:sz w:val="18"/>
                <w:szCs w:val="18"/>
                <w:lang w:val="en-GB"/>
              </w:rPr>
              <w:t>0</w:t>
            </w:r>
            <w:r w:rsidR="00751259" w:rsidRPr="00D62FB3">
              <w:rPr>
                <w:rFonts w:ascii="Century Gothic" w:hAnsi="Century Gothic"/>
                <w:sz w:val="18"/>
                <w:szCs w:val="18"/>
                <w:lang w:val="en-GB"/>
              </w:rPr>
              <w:t>%</w:t>
            </w:r>
          </w:p>
        </w:tc>
      </w:tr>
      <w:tr w:rsidR="00751259" w:rsidRPr="00D62FB3">
        <w:trPr>
          <w:cantSplit/>
          <w:trHeight w:val="343"/>
        </w:trPr>
        <w:tc>
          <w:tcPr>
            <w:tcW w:w="720" w:type="dxa"/>
            <w:vMerge/>
            <w:vAlign w:val="center"/>
          </w:tcPr>
          <w:p w:rsidR="00751259" w:rsidRPr="00D62FB3" w:rsidRDefault="00751259">
            <w:pPr>
              <w:rPr>
                <w:rFonts w:ascii="Century Gothic" w:hAnsi="Century Gothic"/>
                <w:lang w:val="en-GB"/>
              </w:rPr>
            </w:pPr>
          </w:p>
        </w:tc>
        <w:tc>
          <w:tcPr>
            <w:tcW w:w="2520" w:type="dxa"/>
            <w:vMerge/>
            <w:vAlign w:val="center"/>
          </w:tcPr>
          <w:p w:rsidR="00751259" w:rsidRPr="00D62FB3" w:rsidRDefault="00751259">
            <w:pPr>
              <w:rPr>
                <w:rFonts w:ascii="Century Gothic" w:hAnsi="Century Gothic"/>
                <w:lang w:val="en-GB"/>
              </w:rPr>
            </w:pPr>
          </w:p>
        </w:tc>
        <w:tc>
          <w:tcPr>
            <w:tcW w:w="4158" w:type="dxa"/>
            <w:vAlign w:val="center"/>
          </w:tcPr>
          <w:p w:rsidR="00751259" w:rsidRPr="00D62FB3" w:rsidRDefault="00751259" w:rsidP="00751259">
            <w:pPr>
              <w:rPr>
                <w:rFonts w:ascii="Century Gothic" w:hAnsi="Century Gothic"/>
                <w:sz w:val="18"/>
                <w:szCs w:val="18"/>
                <w:lang w:val="en-GB"/>
              </w:rPr>
            </w:pPr>
            <w:r w:rsidRPr="00D62FB3">
              <w:rPr>
                <w:rFonts w:ascii="Century Gothic" w:hAnsi="Century Gothic"/>
                <w:sz w:val="18"/>
                <w:szCs w:val="18"/>
                <w:lang w:val="en-GB"/>
              </w:rPr>
              <w:t>Total</w:t>
            </w:r>
          </w:p>
        </w:tc>
        <w:tc>
          <w:tcPr>
            <w:tcW w:w="2772" w:type="dxa"/>
            <w:vAlign w:val="center"/>
          </w:tcPr>
          <w:p w:rsidR="00751259" w:rsidRPr="00D62FB3" w:rsidRDefault="00751259">
            <w:pPr>
              <w:jc w:val="center"/>
              <w:rPr>
                <w:rFonts w:ascii="Century Gothic" w:hAnsi="Century Gothic"/>
                <w:sz w:val="18"/>
                <w:szCs w:val="18"/>
                <w:lang w:val="en-GB"/>
              </w:rPr>
            </w:pPr>
            <w:r w:rsidRPr="00D62FB3">
              <w:rPr>
                <w:rFonts w:ascii="Century Gothic" w:hAnsi="Century Gothic"/>
                <w:sz w:val="18"/>
                <w:szCs w:val="18"/>
                <w:lang w:val="en-GB"/>
              </w:rPr>
              <w:t>100%</w:t>
            </w:r>
          </w:p>
        </w:tc>
      </w:tr>
      <w:tr w:rsidR="00751259" w:rsidRPr="00D62FB3">
        <w:trPr>
          <w:cantSplit/>
          <w:trHeight w:val="4573"/>
        </w:trPr>
        <w:tc>
          <w:tcPr>
            <w:tcW w:w="720" w:type="dxa"/>
            <w:vAlign w:val="center"/>
          </w:tcPr>
          <w:p w:rsidR="00751259" w:rsidRPr="00D62FB3" w:rsidRDefault="00751259">
            <w:pPr>
              <w:jc w:val="center"/>
              <w:rPr>
                <w:rFonts w:ascii="Century Gothic" w:hAnsi="Century Gothic"/>
                <w:b/>
                <w:bCs/>
                <w:sz w:val="18"/>
                <w:szCs w:val="18"/>
                <w:lang w:val="en-GB"/>
              </w:rPr>
            </w:pPr>
            <w:r w:rsidRPr="00D62FB3">
              <w:rPr>
                <w:rFonts w:ascii="Century Gothic" w:hAnsi="Century Gothic"/>
                <w:b/>
                <w:bCs/>
                <w:sz w:val="18"/>
                <w:szCs w:val="18"/>
                <w:lang w:val="en-GB"/>
              </w:rPr>
              <w:lastRenderedPageBreak/>
              <w:t>10</w:t>
            </w:r>
          </w:p>
        </w:tc>
        <w:tc>
          <w:tcPr>
            <w:tcW w:w="2520" w:type="dxa"/>
            <w:vAlign w:val="center"/>
          </w:tcPr>
          <w:p w:rsidR="00751259" w:rsidRPr="00D62FB3" w:rsidRDefault="00751259" w:rsidP="00751259">
            <w:pPr>
              <w:pStyle w:val="Heading1"/>
              <w:tabs>
                <w:tab w:val="clear" w:pos="0"/>
              </w:tabs>
              <w:rPr>
                <w:rFonts w:ascii="Century Gothic" w:hAnsi="Century Gothic"/>
                <w:sz w:val="18"/>
                <w:szCs w:val="18"/>
                <w:lang w:val="en-GB"/>
              </w:rPr>
            </w:pPr>
            <w:r w:rsidRPr="00D62FB3">
              <w:rPr>
                <w:rFonts w:ascii="Century Gothic" w:hAnsi="Century Gothic"/>
                <w:sz w:val="18"/>
                <w:szCs w:val="18"/>
                <w:lang w:val="en-GB"/>
              </w:rPr>
              <w:t>References</w:t>
            </w:r>
          </w:p>
        </w:tc>
        <w:tc>
          <w:tcPr>
            <w:tcW w:w="6930" w:type="dxa"/>
            <w:gridSpan w:val="2"/>
            <w:vAlign w:val="center"/>
          </w:tcPr>
          <w:p w:rsidR="002600FC" w:rsidRPr="00D62FB3" w:rsidRDefault="002600FC" w:rsidP="002600FC">
            <w:pPr>
              <w:numPr>
                <w:ilvl w:val="0"/>
                <w:numId w:val="10"/>
              </w:numPr>
              <w:rPr>
                <w:rFonts w:ascii="Century Gothic" w:hAnsi="Century Gothic"/>
                <w:sz w:val="18"/>
                <w:szCs w:val="18"/>
                <w:lang w:val="en-GB"/>
              </w:rPr>
            </w:pPr>
            <w:r w:rsidRPr="00D62FB3">
              <w:rPr>
                <w:rFonts w:ascii="Century Gothic" w:hAnsi="Century Gothic"/>
                <w:sz w:val="18"/>
                <w:szCs w:val="18"/>
                <w:lang w:val="en-GB"/>
              </w:rPr>
              <w:t xml:space="preserve">Anna Fung </w:t>
            </w:r>
            <w:proofErr w:type="spellStart"/>
            <w:r w:rsidRPr="00D62FB3">
              <w:rPr>
                <w:rFonts w:ascii="Century Gothic" w:hAnsi="Century Gothic"/>
                <w:sz w:val="18"/>
                <w:szCs w:val="18"/>
                <w:lang w:val="en-GB"/>
              </w:rPr>
              <w:t>Wai</w:t>
            </w:r>
            <w:proofErr w:type="spellEnd"/>
            <w:r w:rsidRPr="00D62FB3">
              <w:rPr>
                <w:rFonts w:ascii="Century Gothic" w:hAnsi="Century Gothic"/>
                <w:sz w:val="18"/>
                <w:szCs w:val="18"/>
                <w:lang w:val="en-GB"/>
              </w:rPr>
              <w:t xml:space="preserve"> </w:t>
            </w:r>
            <w:proofErr w:type="spellStart"/>
            <w:r w:rsidRPr="00D62FB3">
              <w:rPr>
                <w:rFonts w:ascii="Century Gothic" w:hAnsi="Century Gothic"/>
                <w:sz w:val="18"/>
                <w:szCs w:val="18"/>
                <w:lang w:val="en-GB"/>
              </w:rPr>
              <w:t>Choo</w:t>
            </w:r>
            <w:proofErr w:type="spellEnd"/>
            <w:r w:rsidRPr="00D62FB3">
              <w:rPr>
                <w:rFonts w:ascii="Century Gothic" w:hAnsi="Century Gothic"/>
                <w:sz w:val="18"/>
                <w:szCs w:val="18"/>
                <w:lang w:val="en-GB"/>
              </w:rPr>
              <w:t xml:space="preserve">, </w:t>
            </w:r>
            <w:proofErr w:type="spellStart"/>
            <w:r w:rsidRPr="00D62FB3">
              <w:rPr>
                <w:rFonts w:ascii="Century Gothic" w:hAnsi="Century Gothic"/>
                <w:sz w:val="18"/>
                <w:szCs w:val="18"/>
                <w:lang w:val="en-GB"/>
              </w:rPr>
              <w:t>Choi</w:t>
            </w:r>
            <w:proofErr w:type="spellEnd"/>
            <w:r w:rsidRPr="00D62FB3">
              <w:rPr>
                <w:rFonts w:ascii="Century Gothic" w:hAnsi="Century Gothic"/>
                <w:sz w:val="18"/>
                <w:szCs w:val="18"/>
                <w:lang w:val="en-GB"/>
              </w:rPr>
              <w:t xml:space="preserve"> Tuck </w:t>
            </w:r>
            <w:proofErr w:type="spellStart"/>
            <w:r w:rsidRPr="00D62FB3">
              <w:rPr>
                <w:rFonts w:ascii="Century Gothic" w:hAnsi="Century Gothic"/>
                <w:sz w:val="18"/>
                <w:szCs w:val="18"/>
                <w:lang w:val="en-GB"/>
              </w:rPr>
              <w:t>Oon</w:t>
            </w:r>
            <w:proofErr w:type="spellEnd"/>
            <w:r w:rsidRPr="00D62FB3">
              <w:rPr>
                <w:rFonts w:ascii="Century Gothic" w:hAnsi="Century Gothic"/>
                <w:sz w:val="18"/>
                <w:szCs w:val="18"/>
                <w:lang w:val="en-GB"/>
              </w:rPr>
              <w:t xml:space="preserve">. (1998). </w:t>
            </w:r>
            <w:r w:rsidRPr="00D62FB3">
              <w:rPr>
                <w:rFonts w:ascii="Century Gothic" w:hAnsi="Century Gothic"/>
                <w:b/>
                <w:bCs/>
                <w:i/>
                <w:iCs/>
                <w:sz w:val="18"/>
                <w:szCs w:val="18"/>
                <w:lang w:val="en-GB"/>
              </w:rPr>
              <w:t>Easy Steps To Report Writing</w:t>
            </w:r>
            <w:r w:rsidRPr="00D62FB3">
              <w:rPr>
                <w:rFonts w:ascii="Century Gothic" w:hAnsi="Century Gothic"/>
                <w:sz w:val="18"/>
                <w:szCs w:val="18"/>
                <w:lang w:val="en-GB"/>
              </w:rPr>
              <w:t xml:space="preserve">. Shah </w:t>
            </w:r>
            <w:proofErr w:type="spellStart"/>
            <w:r w:rsidRPr="00D62FB3">
              <w:rPr>
                <w:rFonts w:ascii="Century Gothic" w:hAnsi="Century Gothic"/>
                <w:sz w:val="18"/>
                <w:szCs w:val="18"/>
                <w:lang w:val="en-GB"/>
              </w:rPr>
              <w:t>Alam</w:t>
            </w:r>
            <w:proofErr w:type="spellEnd"/>
            <w:r w:rsidRPr="00D62FB3">
              <w:rPr>
                <w:rFonts w:ascii="Century Gothic" w:hAnsi="Century Gothic"/>
                <w:sz w:val="18"/>
                <w:szCs w:val="18"/>
                <w:lang w:val="en-GB"/>
              </w:rPr>
              <w:t xml:space="preserve">: Federal Publications </w:t>
            </w:r>
            <w:proofErr w:type="spellStart"/>
            <w:r w:rsidRPr="00D62FB3">
              <w:rPr>
                <w:rFonts w:ascii="Century Gothic" w:hAnsi="Century Gothic"/>
                <w:sz w:val="18"/>
                <w:szCs w:val="18"/>
                <w:lang w:val="en-GB"/>
              </w:rPr>
              <w:t>Sdn</w:t>
            </w:r>
            <w:proofErr w:type="spellEnd"/>
            <w:r w:rsidRPr="00D62FB3">
              <w:rPr>
                <w:rFonts w:ascii="Century Gothic" w:hAnsi="Century Gothic"/>
                <w:sz w:val="18"/>
                <w:szCs w:val="18"/>
                <w:lang w:val="en-GB"/>
              </w:rPr>
              <w:t>. Bhd.</w:t>
            </w:r>
          </w:p>
          <w:p w:rsidR="002600FC" w:rsidRPr="00D62FB3" w:rsidRDefault="002600FC" w:rsidP="002600FC">
            <w:pPr>
              <w:pStyle w:val="NormalWeb"/>
              <w:numPr>
                <w:ilvl w:val="0"/>
                <w:numId w:val="10"/>
              </w:numPr>
              <w:spacing w:before="0" w:beforeAutospacing="0" w:after="0"/>
              <w:rPr>
                <w:rFonts w:ascii="Century Gothic" w:hAnsi="Century Gothic"/>
                <w:sz w:val="18"/>
                <w:szCs w:val="18"/>
                <w:lang w:val="en-GB"/>
              </w:rPr>
            </w:pPr>
            <w:r w:rsidRPr="00D62FB3">
              <w:rPr>
                <w:rFonts w:ascii="Century Gothic" w:hAnsi="Century Gothic"/>
                <w:sz w:val="18"/>
                <w:szCs w:val="18"/>
                <w:lang w:val="en-GB"/>
              </w:rPr>
              <w:t>Parr, A. L., (2000). Report Writing Essentials.</w:t>
            </w:r>
            <w:r w:rsidRPr="00D62FB3">
              <w:rPr>
                <w:rFonts w:ascii="Century Gothic" w:hAnsi="Century Gothic" w:cs="Arial"/>
                <w:color w:val="000000"/>
                <w:sz w:val="18"/>
                <w:szCs w:val="18"/>
                <w:lang w:val="en-GB"/>
              </w:rPr>
              <w:t xml:space="preserve"> California: Wadsworth Publishing</w:t>
            </w:r>
          </w:p>
          <w:p w:rsidR="002600FC" w:rsidRPr="00D62FB3" w:rsidRDefault="002600FC" w:rsidP="002600FC">
            <w:pPr>
              <w:pStyle w:val="NormalWeb"/>
              <w:numPr>
                <w:ilvl w:val="0"/>
                <w:numId w:val="10"/>
              </w:numPr>
              <w:spacing w:before="0" w:beforeAutospacing="0" w:after="0"/>
              <w:rPr>
                <w:rFonts w:ascii="Century Gothic" w:hAnsi="Century Gothic"/>
                <w:sz w:val="18"/>
                <w:szCs w:val="18"/>
                <w:lang w:val="en-GB"/>
              </w:rPr>
            </w:pPr>
            <w:r w:rsidRPr="00D62FB3">
              <w:rPr>
                <w:rFonts w:ascii="Century Gothic" w:hAnsi="Century Gothic"/>
                <w:sz w:val="18"/>
                <w:szCs w:val="18"/>
                <w:lang w:val="en-GB"/>
              </w:rPr>
              <w:t xml:space="preserve">Prance, H. (2204). </w:t>
            </w:r>
            <w:r w:rsidRPr="00D62FB3">
              <w:rPr>
                <w:rFonts w:ascii="Century Gothic" w:hAnsi="Century Gothic"/>
                <w:i/>
                <w:iCs/>
                <w:sz w:val="18"/>
                <w:szCs w:val="18"/>
                <w:lang w:val="en-GB"/>
              </w:rPr>
              <w:t xml:space="preserve">Guide to Technical Report Writing. </w:t>
            </w:r>
            <w:r w:rsidRPr="00D62FB3">
              <w:rPr>
                <w:rFonts w:ascii="Century Gothic" w:hAnsi="Century Gothic"/>
                <w:sz w:val="18"/>
                <w:szCs w:val="18"/>
                <w:lang w:val="en-GB"/>
              </w:rPr>
              <w:t xml:space="preserve">Retrieved  January 12, 2007 From </w:t>
            </w:r>
            <w:hyperlink r:id="rId7" w:history="1">
              <w:r w:rsidRPr="00D62FB3">
                <w:rPr>
                  <w:rStyle w:val="Hyperlink"/>
                  <w:rFonts w:ascii="Century Gothic" w:hAnsi="Century Gothic"/>
                  <w:sz w:val="18"/>
                  <w:szCs w:val="18"/>
                  <w:lang w:val="en-GB"/>
                </w:rPr>
                <w:t>http://www.sussex.ac.uk/Units/engg/guides/techreport/ techreport.pdf</w:t>
              </w:r>
            </w:hyperlink>
          </w:p>
          <w:p w:rsidR="002600FC" w:rsidRPr="00D62FB3" w:rsidRDefault="002600FC" w:rsidP="002600FC">
            <w:pPr>
              <w:pStyle w:val="NormalWeb"/>
              <w:numPr>
                <w:ilvl w:val="0"/>
                <w:numId w:val="10"/>
              </w:numPr>
              <w:spacing w:before="0" w:beforeAutospacing="0" w:after="0"/>
              <w:rPr>
                <w:rFonts w:ascii="Century Gothic" w:hAnsi="Century Gothic"/>
                <w:sz w:val="18"/>
                <w:szCs w:val="18"/>
                <w:lang w:val="en-GB"/>
              </w:rPr>
            </w:pPr>
            <w:proofErr w:type="spellStart"/>
            <w:r w:rsidRPr="00D62FB3">
              <w:rPr>
                <w:rFonts w:ascii="Century Gothic" w:hAnsi="Century Gothic"/>
                <w:sz w:val="18"/>
                <w:szCs w:val="18"/>
                <w:lang w:val="en-GB"/>
              </w:rPr>
              <w:t>Ravichandran</w:t>
            </w:r>
            <w:proofErr w:type="spellEnd"/>
            <w:r w:rsidRPr="00D62FB3">
              <w:rPr>
                <w:rFonts w:ascii="Century Gothic" w:hAnsi="Century Gothic"/>
                <w:sz w:val="18"/>
                <w:szCs w:val="18"/>
                <w:lang w:val="en-GB"/>
              </w:rPr>
              <w:t xml:space="preserve">, </w:t>
            </w:r>
            <w:proofErr w:type="spellStart"/>
            <w:r w:rsidRPr="00D62FB3">
              <w:rPr>
                <w:rFonts w:ascii="Century Gothic" w:hAnsi="Century Gothic"/>
                <w:sz w:val="18"/>
                <w:szCs w:val="18"/>
                <w:lang w:val="en-GB"/>
              </w:rPr>
              <w:t>Vengadasamy</w:t>
            </w:r>
            <w:proofErr w:type="spellEnd"/>
            <w:r w:rsidRPr="00D62FB3">
              <w:rPr>
                <w:rFonts w:ascii="Century Gothic" w:hAnsi="Century Gothic"/>
                <w:sz w:val="18"/>
                <w:szCs w:val="18"/>
                <w:lang w:val="en-GB"/>
              </w:rPr>
              <w:t xml:space="preserve">. (1999). </w:t>
            </w:r>
            <w:r w:rsidRPr="00D62FB3">
              <w:rPr>
                <w:rFonts w:ascii="Century Gothic" w:hAnsi="Century Gothic"/>
                <w:b/>
                <w:bCs/>
                <w:i/>
                <w:iCs/>
                <w:sz w:val="18"/>
                <w:szCs w:val="18"/>
                <w:lang w:val="en-GB"/>
              </w:rPr>
              <w:t xml:space="preserve">English </w:t>
            </w:r>
            <w:proofErr w:type="gramStart"/>
            <w:r w:rsidRPr="00D62FB3">
              <w:rPr>
                <w:rFonts w:ascii="Century Gothic" w:hAnsi="Century Gothic"/>
                <w:b/>
                <w:bCs/>
                <w:i/>
                <w:iCs/>
                <w:sz w:val="18"/>
                <w:szCs w:val="18"/>
                <w:lang w:val="en-GB"/>
              </w:rPr>
              <w:t>For</w:t>
            </w:r>
            <w:proofErr w:type="gramEnd"/>
            <w:r w:rsidRPr="00D62FB3">
              <w:rPr>
                <w:rFonts w:ascii="Century Gothic" w:hAnsi="Century Gothic"/>
                <w:b/>
                <w:bCs/>
                <w:i/>
                <w:iCs/>
                <w:sz w:val="18"/>
                <w:szCs w:val="18"/>
                <w:lang w:val="en-GB"/>
              </w:rPr>
              <w:t xml:space="preserve"> Business Level II.</w:t>
            </w:r>
            <w:r w:rsidRPr="00D62FB3">
              <w:rPr>
                <w:rFonts w:ascii="Century Gothic" w:hAnsi="Century Gothic"/>
                <w:sz w:val="18"/>
                <w:szCs w:val="18"/>
                <w:lang w:val="en-GB"/>
              </w:rPr>
              <w:t xml:space="preserve"> </w:t>
            </w:r>
            <w:proofErr w:type="spellStart"/>
            <w:r w:rsidRPr="00D62FB3">
              <w:rPr>
                <w:rFonts w:ascii="Century Gothic" w:hAnsi="Century Gothic"/>
                <w:sz w:val="18"/>
                <w:szCs w:val="18"/>
                <w:lang w:val="en-GB"/>
              </w:rPr>
              <w:t>Bangi</w:t>
            </w:r>
            <w:proofErr w:type="spellEnd"/>
            <w:r w:rsidRPr="00D62FB3">
              <w:rPr>
                <w:rFonts w:ascii="Century Gothic" w:hAnsi="Century Gothic"/>
                <w:sz w:val="18"/>
                <w:szCs w:val="18"/>
                <w:lang w:val="en-GB"/>
              </w:rPr>
              <w:t xml:space="preserve">: </w:t>
            </w:r>
            <w:proofErr w:type="spellStart"/>
            <w:r w:rsidRPr="00D62FB3">
              <w:rPr>
                <w:rFonts w:ascii="Century Gothic" w:hAnsi="Century Gothic"/>
                <w:sz w:val="18"/>
                <w:szCs w:val="18"/>
                <w:lang w:val="en-GB"/>
              </w:rPr>
              <w:t>Pusat</w:t>
            </w:r>
            <w:proofErr w:type="spellEnd"/>
            <w:r w:rsidRPr="00D62FB3">
              <w:rPr>
                <w:rFonts w:ascii="Century Gothic" w:hAnsi="Century Gothic"/>
                <w:sz w:val="18"/>
                <w:szCs w:val="18"/>
                <w:lang w:val="en-GB"/>
              </w:rPr>
              <w:t xml:space="preserve"> </w:t>
            </w:r>
            <w:proofErr w:type="spellStart"/>
            <w:r w:rsidRPr="00D62FB3">
              <w:rPr>
                <w:rFonts w:ascii="Century Gothic" w:hAnsi="Century Gothic"/>
                <w:sz w:val="18"/>
                <w:szCs w:val="18"/>
                <w:lang w:val="en-GB"/>
              </w:rPr>
              <w:t>Pengajian</w:t>
            </w:r>
            <w:proofErr w:type="spellEnd"/>
            <w:r w:rsidRPr="00D62FB3">
              <w:rPr>
                <w:rFonts w:ascii="Century Gothic" w:hAnsi="Century Gothic"/>
                <w:sz w:val="18"/>
                <w:szCs w:val="18"/>
                <w:lang w:val="en-GB"/>
              </w:rPr>
              <w:t xml:space="preserve"> </w:t>
            </w:r>
            <w:proofErr w:type="spellStart"/>
            <w:r w:rsidRPr="00D62FB3">
              <w:rPr>
                <w:rFonts w:ascii="Century Gothic" w:hAnsi="Century Gothic"/>
                <w:sz w:val="18"/>
                <w:szCs w:val="18"/>
                <w:lang w:val="en-GB"/>
              </w:rPr>
              <w:t>Jarak</w:t>
            </w:r>
            <w:proofErr w:type="spellEnd"/>
            <w:r w:rsidRPr="00D62FB3">
              <w:rPr>
                <w:rFonts w:ascii="Century Gothic" w:hAnsi="Century Gothic"/>
                <w:sz w:val="18"/>
                <w:szCs w:val="18"/>
                <w:lang w:val="en-GB"/>
              </w:rPr>
              <w:t xml:space="preserve"> </w:t>
            </w:r>
            <w:proofErr w:type="spellStart"/>
            <w:r w:rsidRPr="00D62FB3">
              <w:rPr>
                <w:rFonts w:ascii="Century Gothic" w:hAnsi="Century Gothic"/>
                <w:sz w:val="18"/>
                <w:szCs w:val="18"/>
                <w:lang w:val="en-GB"/>
              </w:rPr>
              <w:t>Jauh</w:t>
            </w:r>
            <w:proofErr w:type="spellEnd"/>
            <w:r w:rsidRPr="00D62FB3">
              <w:rPr>
                <w:rFonts w:ascii="Century Gothic" w:hAnsi="Century Gothic"/>
                <w:sz w:val="18"/>
                <w:szCs w:val="18"/>
                <w:lang w:val="en-GB"/>
              </w:rPr>
              <w:t xml:space="preserve">, UKM. </w:t>
            </w:r>
          </w:p>
          <w:p w:rsidR="002600FC" w:rsidRPr="00D62FB3" w:rsidRDefault="002600FC" w:rsidP="002600FC">
            <w:pPr>
              <w:pStyle w:val="NormalWeb"/>
              <w:numPr>
                <w:ilvl w:val="0"/>
                <w:numId w:val="10"/>
              </w:numPr>
              <w:spacing w:before="0" w:beforeAutospacing="0" w:after="0"/>
              <w:rPr>
                <w:rFonts w:ascii="Century Gothic" w:hAnsi="Century Gothic"/>
                <w:sz w:val="18"/>
                <w:szCs w:val="18"/>
                <w:lang w:val="en-GB"/>
              </w:rPr>
            </w:pPr>
            <w:r w:rsidRPr="00D62FB3">
              <w:rPr>
                <w:rFonts w:ascii="Century Gothic" w:hAnsi="Century Gothic"/>
                <w:sz w:val="18"/>
                <w:szCs w:val="18"/>
                <w:lang w:val="en-GB"/>
              </w:rPr>
              <w:t>Riordan, G. D., (2004), Technical Report Writing Today. Boston: Houghton Mifflin.</w:t>
            </w:r>
          </w:p>
          <w:p w:rsidR="002600FC" w:rsidRPr="00D62FB3" w:rsidRDefault="002600FC" w:rsidP="002600FC">
            <w:pPr>
              <w:pStyle w:val="NormalWeb"/>
              <w:numPr>
                <w:ilvl w:val="0"/>
                <w:numId w:val="10"/>
              </w:numPr>
              <w:spacing w:before="0" w:beforeAutospacing="0" w:after="0"/>
              <w:rPr>
                <w:rFonts w:ascii="Century Gothic" w:hAnsi="Century Gothic"/>
                <w:sz w:val="18"/>
                <w:szCs w:val="18"/>
                <w:lang w:val="en-GB"/>
              </w:rPr>
            </w:pPr>
            <w:r w:rsidRPr="00D62FB3">
              <w:rPr>
                <w:rFonts w:ascii="Century Gothic" w:hAnsi="Century Gothic"/>
                <w:b/>
                <w:bCs/>
                <w:i/>
                <w:iCs/>
                <w:sz w:val="18"/>
                <w:szCs w:val="18"/>
                <w:lang w:val="en-GB"/>
              </w:rPr>
              <w:t xml:space="preserve">Scales </w:t>
            </w:r>
            <w:proofErr w:type="gramStart"/>
            <w:r w:rsidRPr="00D62FB3">
              <w:rPr>
                <w:rFonts w:ascii="Century Gothic" w:hAnsi="Century Gothic"/>
                <w:b/>
                <w:bCs/>
                <w:i/>
                <w:iCs/>
                <w:sz w:val="18"/>
                <w:szCs w:val="18"/>
                <w:lang w:val="en-GB"/>
              </w:rPr>
              <w:t>And</w:t>
            </w:r>
            <w:proofErr w:type="gramEnd"/>
            <w:r w:rsidRPr="00D62FB3">
              <w:rPr>
                <w:rFonts w:ascii="Century Gothic" w:hAnsi="Century Gothic"/>
                <w:b/>
                <w:bCs/>
                <w:i/>
                <w:iCs/>
                <w:sz w:val="18"/>
                <w:szCs w:val="18"/>
                <w:lang w:val="en-GB"/>
              </w:rPr>
              <w:t xml:space="preserve"> Indexes</w:t>
            </w:r>
            <w:r w:rsidRPr="00D62FB3">
              <w:rPr>
                <w:rFonts w:ascii="Century Gothic" w:hAnsi="Century Gothic"/>
                <w:sz w:val="18"/>
                <w:szCs w:val="18"/>
                <w:lang w:val="en-GB"/>
              </w:rPr>
              <w:t xml:space="preserve">. [Online Article]. Retrieved November 27, 2007, from </w:t>
            </w:r>
            <w:hyperlink r:id="rId8" w:history="1">
              <w:r w:rsidRPr="00D62FB3">
                <w:rPr>
                  <w:rStyle w:val="Hyperlink"/>
                  <w:rFonts w:ascii="Century Gothic" w:hAnsi="Century Gothic"/>
                  <w:color w:val="auto"/>
                  <w:sz w:val="18"/>
                  <w:szCs w:val="18"/>
                  <w:lang w:val="en-GB"/>
                </w:rPr>
                <w:t>http://faculty.ncwc.edu/toconnor/308/308lect05.htm</w:t>
              </w:r>
            </w:hyperlink>
          </w:p>
          <w:p w:rsidR="002600FC" w:rsidRPr="00D62FB3" w:rsidRDefault="002600FC" w:rsidP="002600FC">
            <w:pPr>
              <w:pStyle w:val="NormalWeb"/>
              <w:numPr>
                <w:ilvl w:val="0"/>
                <w:numId w:val="10"/>
              </w:numPr>
              <w:spacing w:before="0" w:beforeAutospacing="0" w:after="0"/>
              <w:rPr>
                <w:rFonts w:ascii="Century Gothic" w:hAnsi="Century Gothic"/>
                <w:sz w:val="18"/>
                <w:szCs w:val="18"/>
                <w:lang w:val="en-GB"/>
              </w:rPr>
            </w:pPr>
            <w:r w:rsidRPr="00D62FB3">
              <w:rPr>
                <w:rFonts w:ascii="Century Gothic" w:hAnsi="Century Gothic"/>
                <w:sz w:val="18"/>
                <w:szCs w:val="18"/>
                <w:lang w:val="en-GB"/>
              </w:rPr>
              <w:t xml:space="preserve">Waddington, H. </w:t>
            </w:r>
            <w:r w:rsidRPr="00D62FB3">
              <w:rPr>
                <w:rFonts w:ascii="Century Gothic" w:hAnsi="Century Gothic"/>
                <w:b/>
                <w:bCs/>
                <w:i/>
                <w:iCs/>
                <w:sz w:val="18"/>
                <w:szCs w:val="18"/>
                <w:lang w:val="en-GB"/>
              </w:rPr>
              <w:t>Types of Survey Questions</w:t>
            </w:r>
            <w:r w:rsidRPr="00D62FB3">
              <w:rPr>
                <w:rFonts w:ascii="Century Gothic" w:hAnsi="Century Gothic"/>
                <w:sz w:val="18"/>
                <w:szCs w:val="18"/>
                <w:lang w:val="en-GB"/>
              </w:rPr>
              <w:t xml:space="preserve">. [Online Article]. Retrieved November 27, 2007, from </w:t>
            </w:r>
            <w:hyperlink r:id="rId9" w:history="1">
              <w:r w:rsidRPr="00D62FB3">
                <w:rPr>
                  <w:rStyle w:val="Hyperlink"/>
                  <w:rFonts w:ascii="Century Gothic" w:hAnsi="Century Gothic"/>
                  <w:color w:val="auto"/>
                  <w:sz w:val="18"/>
                  <w:szCs w:val="18"/>
                  <w:lang w:val="en-GB"/>
                </w:rPr>
                <w:t>http://coe.sdsu.edu/eet/articles/surveyquest/index.htm</w:t>
              </w:r>
            </w:hyperlink>
          </w:p>
          <w:p w:rsidR="002600FC" w:rsidRPr="00D62FB3" w:rsidRDefault="002600FC" w:rsidP="002600FC">
            <w:pPr>
              <w:pStyle w:val="NormalWeb"/>
              <w:numPr>
                <w:ilvl w:val="0"/>
                <w:numId w:val="10"/>
              </w:numPr>
              <w:spacing w:before="0" w:beforeAutospacing="0" w:after="0"/>
              <w:rPr>
                <w:rFonts w:ascii="Century Gothic" w:hAnsi="Century Gothic"/>
                <w:sz w:val="18"/>
                <w:szCs w:val="18"/>
                <w:lang w:val="en-GB"/>
              </w:rPr>
            </w:pPr>
            <w:r w:rsidRPr="00D62FB3">
              <w:rPr>
                <w:rFonts w:ascii="Century Gothic" w:hAnsi="Century Gothic"/>
                <w:b/>
                <w:bCs/>
                <w:i/>
                <w:iCs/>
                <w:sz w:val="18"/>
                <w:szCs w:val="18"/>
                <w:lang w:val="en-GB"/>
              </w:rPr>
              <w:t>Widgets Survey</w:t>
            </w:r>
            <w:r w:rsidRPr="00D62FB3">
              <w:rPr>
                <w:rFonts w:ascii="Century Gothic" w:hAnsi="Century Gothic"/>
                <w:sz w:val="18"/>
                <w:szCs w:val="18"/>
                <w:lang w:val="en-GB"/>
              </w:rPr>
              <w:t xml:space="preserve">. [Online Article]. Retrieved November 26,2007, from </w:t>
            </w:r>
            <w:hyperlink r:id="rId10" w:history="1">
              <w:r w:rsidRPr="00D62FB3">
                <w:rPr>
                  <w:rStyle w:val="Hyperlink"/>
                  <w:rFonts w:ascii="Century Gothic" w:hAnsi="Century Gothic"/>
                  <w:color w:val="auto"/>
                  <w:sz w:val="18"/>
                  <w:szCs w:val="18"/>
                  <w:lang w:val="en-GB"/>
                </w:rPr>
                <w:t>http://www.custominsight.com/demo/form_widgets.rtf</w:t>
              </w:r>
            </w:hyperlink>
          </w:p>
          <w:p w:rsidR="00751259" w:rsidRPr="00D62FB3" w:rsidRDefault="00751259" w:rsidP="002600FC">
            <w:pPr>
              <w:pStyle w:val="NormalWeb"/>
              <w:spacing w:before="0" w:beforeAutospacing="0" w:after="0"/>
              <w:rPr>
                <w:rFonts w:ascii="Century Gothic" w:hAnsi="Century Gothic"/>
                <w:sz w:val="16"/>
                <w:lang w:val="en-GB"/>
              </w:rPr>
            </w:pPr>
          </w:p>
        </w:tc>
      </w:tr>
    </w:tbl>
    <w:p w:rsidR="000E0590" w:rsidRPr="00D62FB3" w:rsidRDefault="000E0590">
      <w:pPr>
        <w:rPr>
          <w:lang w:val="en-GB"/>
        </w:rPr>
      </w:pPr>
    </w:p>
    <w:p w:rsidR="000E0590" w:rsidRPr="00D62FB3" w:rsidRDefault="000E0590">
      <w:pPr>
        <w:rPr>
          <w:lang w:val="en-GB"/>
        </w:rPr>
      </w:pPr>
    </w:p>
    <w:p w:rsidR="000E0590" w:rsidRDefault="000E0590">
      <w:pPr>
        <w:rPr>
          <w:lang w:val="en-GB"/>
        </w:rPr>
      </w:pPr>
    </w:p>
    <w:p w:rsidR="002351EA" w:rsidRDefault="002351EA">
      <w:pPr>
        <w:rPr>
          <w:lang w:val="en-GB"/>
        </w:rPr>
      </w:pPr>
    </w:p>
    <w:p w:rsidR="002351EA" w:rsidRDefault="002351EA">
      <w:pPr>
        <w:rPr>
          <w:lang w:val="en-GB"/>
        </w:rPr>
      </w:pPr>
    </w:p>
    <w:p w:rsidR="002351EA" w:rsidRDefault="002351EA">
      <w:pPr>
        <w:rPr>
          <w:lang w:val="en-GB"/>
        </w:rPr>
      </w:pPr>
    </w:p>
    <w:p w:rsidR="002351EA" w:rsidRDefault="002351EA">
      <w:pPr>
        <w:rPr>
          <w:lang w:val="en-GB"/>
        </w:rPr>
      </w:pPr>
    </w:p>
    <w:p w:rsidR="002351EA" w:rsidRDefault="002351EA">
      <w:pPr>
        <w:rPr>
          <w:lang w:val="en-GB"/>
        </w:rPr>
      </w:pPr>
    </w:p>
    <w:p w:rsidR="002351EA" w:rsidRDefault="002351EA">
      <w:pPr>
        <w:rPr>
          <w:lang w:val="en-GB"/>
        </w:rPr>
      </w:pPr>
    </w:p>
    <w:p w:rsidR="002351EA" w:rsidRDefault="002351EA">
      <w:pPr>
        <w:rPr>
          <w:lang w:val="en-GB"/>
        </w:rPr>
      </w:pPr>
    </w:p>
    <w:p w:rsidR="002351EA" w:rsidRDefault="002351EA">
      <w:pPr>
        <w:rPr>
          <w:lang w:val="en-GB"/>
        </w:rPr>
      </w:pPr>
    </w:p>
    <w:p w:rsidR="002351EA" w:rsidRDefault="002351EA">
      <w:pPr>
        <w:rPr>
          <w:lang w:val="en-GB"/>
        </w:rPr>
      </w:pPr>
    </w:p>
    <w:p w:rsidR="002351EA" w:rsidRDefault="002351EA">
      <w:pPr>
        <w:rPr>
          <w:lang w:val="en-GB"/>
        </w:rPr>
      </w:pPr>
    </w:p>
    <w:p w:rsidR="002351EA" w:rsidRDefault="002351EA">
      <w:pPr>
        <w:rPr>
          <w:lang w:val="en-GB"/>
        </w:rPr>
      </w:pPr>
    </w:p>
    <w:p w:rsidR="002351EA" w:rsidRDefault="002351EA">
      <w:pPr>
        <w:rPr>
          <w:lang w:val="en-GB"/>
        </w:rPr>
      </w:pPr>
    </w:p>
    <w:p w:rsidR="002351EA" w:rsidRDefault="002351EA">
      <w:pPr>
        <w:rPr>
          <w:lang w:val="en-GB"/>
        </w:rPr>
      </w:pPr>
    </w:p>
    <w:p w:rsidR="002351EA" w:rsidRDefault="002351EA">
      <w:pPr>
        <w:rPr>
          <w:lang w:val="en-GB"/>
        </w:rPr>
      </w:pPr>
    </w:p>
    <w:p w:rsidR="002351EA" w:rsidRDefault="002351EA">
      <w:pPr>
        <w:rPr>
          <w:lang w:val="en-GB"/>
        </w:rPr>
      </w:pPr>
    </w:p>
    <w:p w:rsidR="002351EA" w:rsidRDefault="002351EA">
      <w:pPr>
        <w:rPr>
          <w:lang w:val="en-GB"/>
        </w:rPr>
      </w:pPr>
    </w:p>
    <w:p w:rsidR="002351EA" w:rsidRDefault="002351EA">
      <w:pPr>
        <w:rPr>
          <w:lang w:val="en-GB"/>
        </w:rPr>
      </w:pPr>
    </w:p>
    <w:p w:rsidR="002351EA" w:rsidRDefault="002351EA">
      <w:pPr>
        <w:rPr>
          <w:lang w:val="en-GB"/>
        </w:rPr>
      </w:pPr>
    </w:p>
    <w:p w:rsidR="002351EA" w:rsidRDefault="002351EA">
      <w:pPr>
        <w:rPr>
          <w:lang w:val="en-GB"/>
        </w:rPr>
      </w:pPr>
    </w:p>
    <w:p w:rsidR="002351EA" w:rsidRDefault="002351EA">
      <w:pPr>
        <w:rPr>
          <w:lang w:val="en-GB"/>
        </w:rPr>
      </w:pPr>
    </w:p>
    <w:p w:rsidR="002351EA" w:rsidRDefault="002351EA">
      <w:pPr>
        <w:rPr>
          <w:lang w:val="en-GB"/>
        </w:rPr>
      </w:pPr>
    </w:p>
    <w:p w:rsidR="002351EA" w:rsidRDefault="002351EA">
      <w:pPr>
        <w:rPr>
          <w:lang w:val="en-GB"/>
        </w:rPr>
      </w:pPr>
    </w:p>
    <w:p w:rsidR="002351EA" w:rsidRDefault="002351EA">
      <w:pPr>
        <w:rPr>
          <w:lang w:val="en-GB"/>
        </w:rPr>
      </w:pPr>
    </w:p>
    <w:p w:rsidR="002351EA" w:rsidRDefault="002351EA">
      <w:pPr>
        <w:rPr>
          <w:lang w:val="en-GB"/>
        </w:rPr>
      </w:pPr>
    </w:p>
    <w:p w:rsidR="002351EA" w:rsidRDefault="002351EA">
      <w:pPr>
        <w:rPr>
          <w:lang w:val="en-GB"/>
        </w:rPr>
      </w:pPr>
    </w:p>
    <w:p w:rsidR="002351EA" w:rsidRDefault="002351EA">
      <w:pPr>
        <w:rPr>
          <w:lang w:val="en-GB"/>
        </w:rPr>
      </w:pPr>
    </w:p>
    <w:p w:rsidR="002351EA" w:rsidRDefault="002351EA">
      <w:pPr>
        <w:rPr>
          <w:lang w:val="en-GB"/>
        </w:rPr>
      </w:pPr>
    </w:p>
    <w:p w:rsidR="002351EA" w:rsidRDefault="002351EA">
      <w:pPr>
        <w:rPr>
          <w:lang w:val="en-GB"/>
        </w:rPr>
      </w:pPr>
    </w:p>
    <w:p w:rsidR="002351EA" w:rsidRDefault="002351EA">
      <w:pPr>
        <w:rPr>
          <w:lang w:val="en-GB"/>
        </w:rPr>
      </w:pPr>
    </w:p>
    <w:p w:rsidR="002351EA" w:rsidRDefault="002351EA">
      <w:pPr>
        <w:rPr>
          <w:lang w:val="en-GB"/>
        </w:rPr>
      </w:pPr>
    </w:p>
    <w:p w:rsidR="002351EA" w:rsidRDefault="002351EA">
      <w:pPr>
        <w:rPr>
          <w:lang w:val="en-GB"/>
        </w:rPr>
      </w:pPr>
    </w:p>
    <w:p w:rsidR="002351EA" w:rsidRDefault="002351EA">
      <w:pPr>
        <w:rPr>
          <w:lang w:val="en-GB"/>
        </w:rPr>
      </w:pPr>
    </w:p>
    <w:p w:rsidR="002351EA" w:rsidRDefault="002351EA" w:rsidP="002351EA">
      <w:pPr>
        <w:jc w:val="center"/>
        <w:rPr>
          <w:rFonts w:ascii="Arial" w:hAnsi="Arial" w:cs="Arial"/>
          <w:b/>
          <w:sz w:val="28"/>
          <w:szCs w:val="28"/>
        </w:rPr>
      </w:pPr>
      <w:r>
        <w:rPr>
          <w:rFonts w:ascii="Arial" w:hAnsi="Arial" w:cs="Arial"/>
          <w:b/>
          <w:sz w:val="28"/>
          <w:szCs w:val="28"/>
        </w:rPr>
        <w:t>UHL 2</w:t>
      </w:r>
      <w:r w:rsidRPr="00364E13">
        <w:rPr>
          <w:rFonts w:ascii="Arial" w:hAnsi="Arial" w:cs="Arial"/>
          <w:b/>
          <w:sz w:val="28"/>
          <w:szCs w:val="28"/>
        </w:rPr>
        <w:t>3</w:t>
      </w:r>
      <w:r>
        <w:rPr>
          <w:rFonts w:ascii="Arial" w:hAnsi="Arial" w:cs="Arial"/>
          <w:b/>
          <w:sz w:val="28"/>
          <w:szCs w:val="28"/>
        </w:rPr>
        <w:t>32: Academic Report Writing-</w:t>
      </w:r>
      <w:r w:rsidRPr="00364E13">
        <w:rPr>
          <w:rFonts w:ascii="Arial" w:hAnsi="Arial" w:cs="Arial"/>
          <w:b/>
          <w:sz w:val="28"/>
          <w:szCs w:val="28"/>
        </w:rPr>
        <w:t xml:space="preserve"> Weekly Outline</w:t>
      </w:r>
    </w:p>
    <w:p w:rsidR="002351EA" w:rsidRPr="00364E13" w:rsidRDefault="002351EA" w:rsidP="002351EA">
      <w:pPr>
        <w:jc w:val="center"/>
        <w:rPr>
          <w:rFonts w:ascii="Arial" w:hAnsi="Arial" w:cs="Arial"/>
          <w:b/>
          <w:sz w:val="28"/>
          <w:szCs w:val="28"/>
        </w:rPr>
      </w:pPr>
    </w:p>
    <w:p w:rsidR="002351EA" w:rsidRPr="00364E13" w:rsidRDefault="002351EA" w:rsidP="002351EA">
      <w:pPr>
        <w:rPr>
          <w:rFonts w:ascii="Arial" w:hAnsi="Arial" w:cs="Arial"/>
          <w:sz w:val="22"/>
          <w:szCs w:val="22"/>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1"/>
        <w:gridCol w:w="1709"/>
        <w:gridCol w:w="4058"/>
        <w:gridCol w:w="4320"/>
      </w:tblGrid>
      <w:tr w:rsidR="002351EA" w:rsidRPr="00364E13" w:rsidTr="004370B4">
        <w:tc>
          <w:tcPr>
            <w:tcW w:w="461" w:type="dxa"/>
            <w:shd w:val="clear" w:color="auto" w:fill="C6D9F1"/>
          </w:tcPr>
          <w:p w:rsidR="002351EA" w:rsidRPr="00364E13" w:rsidRDefault="002351EA" w:rsidP="004370B4">
            <w:pPr>
              <w:rPr>
                <w:rFonts w:ascii="Arial" w:hAnsi="Arial" w:cs="Arial"/>
              </w:rPr>
            </w:pPr>
            <w:r w:rsidRPr="00364E13">
              <w:rPr>
                <w:rFonts w:ascii="Arial" w:hAnsi="Arial" w:cs="Arial"/>
                <w:sz w:val="22"/>
                <w:szCs w:val="22"/>
              </w:rPr>
              <w:br w:type="page"/>
            </w:r>
          </w:p>
        </w:tc>
        <w:tc>
          <w:tcPr>
            <w:tcW w:w="1709" w:type="dxa"/>
            <w:shd w:val="clear" w:color="auto" w:fill="C6D9F1"/>
            <w:vAlign w:val="center"/>
          </w:tcPr>
          <w:p w:rsidR="002351EA" w:rsidRPr="004F6548" w:rsidRDefault="002351EA" w:rsidP="004370B4">
            <w:pPr>
              <w:jc w:val="center"/>
              <w:rPr>
                <w:rFonts w:ascii="Calibri" w:hAnsi="Calibri" w:cs="Arial"/>
                <w:sz w:val="22"/>
                <w:szCs w:val="22"/>
              </w:rPr>
            </w:pPr>
            <w:r w:rsidRPr="004F6548">
              <w:rPr>
                <w:rFonts w:ascii="Calibri" w:hAnsi="Calibri" w:cs="Arial"/>
                <w:sz w:val="22"/>
                <w:szCs w:val="22"/>
              </w:rPr>
              <w:t>Week</w:t>
            </w:r>
          </w:p>
        </w:tc>
        <w:tc>
          <w:tcPr>
            <w:tcW w:w="4058" w:type="dxa"/>
            <w:shd w:val="clear" w:color="auto" w:fill="C6D9F1"/>
            <w:vAlign w:val="center"/>
          </w:tcPr>
          <w:p w:rsidR="002351EA" w:rsidRPr="004F6548" w:rsidRDefault="002351EA" w:rsidP="004370B4">
            <w:pPr>
              <w:jc w:val="center"/>
              <w:rPr>
                <w:rFonts w:ascii="Calibri" w:hAnsi="Calibri" w:cs="Arial"/>
                <w:sz w:val="22"/>
                <w:szCs w:val="22"/>
              </w:rPr>
            </w:pPr>
            <w:r w:rsidRPr="004F6548">
              <w:rPr>
                <w:rFonts w:ascii="Calibri" w:hAnsi="Calibri" w:cs="Arial"/>
                <w:sz w:val="22"/>
                <w:szCs w:val="22"/>
              </w:rPr>
              <w:t>1</w:t>
            </w:r>
            <w:r w:rsidRPr="004F6548">
              <w:rPr>
                <w:rFonts w:ascii="Calibri" w:hAnsi="Calibri" w:cs="Arial"/>
                <w:sz w:val="22"/>
                <w:szCs w:val="22"/>
                <w:vertAlign w:val="superscript"/>
              </w:rPr>
              <w:t>st</w:t>
            </w:r>
            <w:r w:rsidRPr="004F6548">
              <w:rPr>
                <w:rFonts w:ascii="Calibri" w:hAnsi="Calibri" w:cs="Arial"/>
                <w:sz w:val="22"/>
                <w:szCs w:val="22"/>
              </w:rPr>
              <w:t xml:space="preserve"> Meeting</w:t>
            </w:r>
          </w:p>
        </w:tc>
        <w:tc>
          <w:tcPr>
            <w:tcW w:w="4320" w:type="dxa"/>
            <w:shd w:val="clear" w:color="auto" w:fill="C6D9F1"/>
            <w:vAlign w:val="center"/>
          </w:tcPr>
          <w:p w:rsidR="002351EA" w:rsidRPr="004F6548" w:rsidRDefault="002351EA" w:rsidP="004370B4">
            <w:pPr>
              <w:jc w:val="center"/>
              <w:rPr>
                <w:rFonts w:ascii="Calibri" w:hAnsi="Calibri" w:cs="Arial"/>
                <w:sz w:val="22"/>
                <w:szCs w:val="22"/>
              </w:rPr>
            </w:pPr>
            <w:r w:rsidRPr="004F6548">
              <w:rPr>
                <w:rFonts w:ascii="Calibri" w:hAnsi="Calibri" w:cs="Arial"/>
                <w:sz w:val="22"/>
                <w:szCs w:val="22"/>
              </w:rPr>
              <w:t>2</w:t>
            </w:r>
            <w:r w:rsidRPr="004F6548">
              <w:rPr>
                <w:rFonts w:ascii="Calibri" w:hAnsi="Calibri" w:cs="Arial"/>
                <w:sz w:val="22"/>
                <w:szCs w:val="22"/>
                <w:vertAlign w:val="superscript"/>
              </w:rPr>
              <w:t>nd</w:t>
            </w:r>
            <w:r w:rsidRPr="004F6548">
              <w:rPr>
                <w:rFonts w:ascii="Calibri" w:hAnsi="Calibri" w:cs="Arial"/>
                <w:sz w:val="22"/>
                <w:szCs w:val="22"/>
              </w:rPr>
              <w:t xml:space="preserve"> Meeting</w:t>
            </w:r>
          </w:p>
        </w:tc>
      </w:tr>
      <w:tr w:rsidR="002351EA" w:rsidRPr="00364E13" w:rsidTr="004370B4">
        <w:tc>
          <w:tcPr>
            <w:tcW w:w="461" w:type="dxa"/>
            <w:shd w:val="clear" w:color="auto" w:fill="C6D9F1"/>
          </w:tcPr>
          <w:p w:rsidR="002351EA" w:rsidRPr="00364E13" w:rsidRDefault="002351EA" w:rsidP="004370B4">
            <w:pPr>
              <w:rPr>
                <w:rFonts w:ascii="Arial" w:hAnsi="Arial" w:cs="Arial"/>
              </w:rPr>
            </w:pPr>
          </w:p>
          <w:p w:rsidR="002351EA" w:rsidRPr="00364E13" w:rsidRDefault="002351EA" w:rsidP="004370B4">
            <w:pPr>
              <w:rPr>
                <w:rFonts w:ascii="Arial" w:hAnsi="Arial" w:cs="Arial"/>
              </w:rPr>
            </w:pPr>
            <w:r w:rsidRPr="00364E13">
              <w:rPr>
                <w:rFonts w:ascii="Arial" w:hAnsi="Arial" w:cs="Arial"/>
                <w:sz w:val="22"/>
                <w:szCs w:val="22"/>
              </w:rPr>
              <w:t>1</w:t>
            </w:r>
          </w:p>
        </w:tc>
        <w:tc>
          <w:tcPr>
            <w:tcW w:w="1709" w:type="dxa"/>
            <w:shd w:val="clear" w:color="auto" w:fill="C6D9F1"/>
            <w:vAlign w:val="center"/>
          </w:tcPr>
          <w:p w:rsidR="002351EA" w:rsidRPr="004F6548" w:rsidRDefault="002351EA" w:rsidP="004370B4">
            <w:pPr>
              <w:jc w:val="center"/>
              <w:rPr>
                <w:rFonts w:ascii="Calibri" w:hAnsi="Calibri" w:cs="Arial"/>
                <w:sz w:val="22"/>
                <w:szCs w:val="22"/>
              </w:rPr>
            </w:pPr>
          </w:p>
          <w:p w:rsidR="002351EA" w:rsidRPr="004F6548" w:rsidRDefault="002351EA" w:rsidP="004370B4">
            <w:pPr>
              <w:jc w:val="center"/>
              <w:rPr>
                <w:rFonts w:ascii="Calibri" w:hAnsi="Calibri" w:cs="Arial"/>
                <w:sz w:val="22"/>
                <w:szCs w:val="22"/>
              </w:rPr>
            </w:pPr>
            <w:r w:rsidRPr="004F6548">
              <w:rPr>
                <w:rFonts w:ascii="Calibri" w:hAnsi="Calibri" w:cs="Arial"/>
                <w:sz w:val="22"/>
                <w:szCs w:val="22"/>
              </w:rPr>
              <w:t>6 – 10 July 09</w:t>
            </w:r>
          </w:p>
        </w:tc>
        <w:tc>
          <w:tcPr>
            <w:tcW w:w="4058" w:type="dxa"/>
            <w:shd w:val="clear" w:color="auto" w:fill="F2DBDB"/>
            <w:vAlign w:val="center"/>
          </w:tcPr>
          <w:p w:rsidR="002351EA" w:rsidRPr="00EB46CF" w:rsidRDefault="002351EA" w:rsidP="004370B4">
            <w:pPr>
              <w:rPr>
                <w:rFonts w:ascii="Calibri" w:hAnsi="Calibri" w:cs="Arial"/>
                <w:sz w:val="22"/>
                <w:szCs w:val="22"/>
              </w:rPr>
            </w:pPr>
            <w:r w:rsidRPr="00EB46CF">
              <w:rPr>
                <w:rFonts w:ascii="Calibri" w:hAnsi="Calibri" w:cs="Arial"/>
                <w:sz w:val="22"/>
                <w:szCs w:val="22"/>
              </w:rPr>
              <w:t>Introduction to the Course /Icebreaking</w:t>
            </w:r>
          </w:p>
        </w:tc>
        <w:tc>
          <w:tcPr>
            <w:tcW w:w="4320" w:type="dxa"/>
            <w:shd w:val="clear" w:color="auto" w:fill="F2DBDB"/>
            <w:vAlign w:val="center"/>
          </w:tcPr>
          <w:p w:rsidR="002351EA" w:rsidRPr="00EB46CF" w:rsidRDefault="002351EA" w:rsidP="004370B4">
            <w:pPr>
              <w:jc w:val="center"/>
              <w:rPr>
                <w:rFonts w:ascii="Calibri" w:hAnsi="Calibri" w:cs="Arial"/>
                <w:sz w:val="22"/>
                <w:szCs w:val="22"/>
              </w:rPr>
            </w:pPr>
          </w:p>
          <w:p w:rsidR="002351EA" w:rsidRPr="00EB46CF" w:rsidRDefault="002351EA" w:rsidP="004370B4">
            <w:pPr>
              <w:rPr>
                <w:rFonts w:ascii="Calibri" w:hAnsi="Calibri" w:cs="Arial"/>
                <w:sz w:val="22"/>
                <w:szCs w:val="22"/>
              </w:rPr>
            </w:pPr>
            <w:r w:rsidRPr="00EB46CF">
              <w:rPr>
                <w:rFonts w:ascii="Calibri" w:hAnsi="Calibri"/>
                <w:sz w:val="22"/>
                <w:szCs w:val="22"/>
              </w:rPr>
              <w:t>Identify functions and characteristics of a  academic report</w:t>
            </w:r>
            <w:r w:rsidR="002D329D" w:rsidRPr="00EB46CF">
              <w:rPr>
                <w:rFonts w:ascii="Calibri" w:hAnsi="Calibri"/>
                <w:sz w:val="22"/>
                <w:szCs w:val="22"/>
              </w:rPr>
              <w:t xml:space="preserve">/introduction to </w:t>
            </w:r>
            <w:proofErr w:type="spellStart"/>
            <w:r w:rsidR="002D329D" w:rsidRPr="00EB46CF">
              <w:rPr>
                <w:rFonts w:ascii="Calibri" w:hAnsi="Calibri"/>
                <w:sz w:val="22"/>
                <w:szCs w:val="22"/>
              </w:rPr>
              <w:t>wikispaces</w:t>
            </w:r>
            <w:proofErr w:type="spellEnd"/>
          </w:p>
        </w:tc>
      </w:tr>
      <w:tr w:rsidR="002351EA" w:rsidRPr="00364E13" w:rsidTr="004370B4">
        <w:trPr>
          <w:trHeight w:val="755"/>
        </w:trPr>
        <w:tc>
          <w:tcPr>
            <w:tcW w:w="461" w:type="dxa"/>
            <w:shd w:val="clear" w:color="auto" w:fill="C6D9F1"/>
          </w:tcPr>
          <w:p w:rsidR="002351EA" w:rsidRDefault="002351EA" w:rsidP="004370B4">
            <w:pPr>
              <w:rPr>
                <w:rFonts w:ascii="Arial" w:hAnsi="Arial" w:cs="Arial"/>
              </w:rPr>
            </w:pPr>
          </w:p>
          <w:p w:rsidR="002351EA" w:rsidRPr="00364E13" w:rsidRDefault="002351EA" w:rsidP="004370B4">
            <w:pPr>
              <w:rPr>
                <w:rFonts w:ascii="Arial" w:hAnsi="Arial" w:cs="Arial"/>
              </w:rPr>
            </w:pPr>
            <w:r w:rsidRPr="00364E13">
              <w:rPr>
                <w:rFonts w:ascii="Arial" w:hAnsi="Arial" w:cs="Arial"/>
                <w:sz w:val="22"/>
                <w:szCs w:val="22"/>
              </w:rPr>
              <w:t>2</w:t>
            </w:r>
          </w:p>
        </w:tc>
        <w:tc>
          <w:tcPr>
            <w:tcW w:w="1709" w:type="dxa"/>
            <w:shd w:val="clear" w:color="auto" w:fill="C6D9F1"/>
            <w:vAlign w:val="center"/>
          </w:tcPr>
          <w:p w:rsidR="002351EA" w:rsidRPr="004F6548" w:rsidRDefault="002351EA" w:rsidP="004370B4">
            <w:pPr>
              <w:jc w:val="center"/>
              <w:rPr>
                <w:rFonts w:ascii="Calibri" w:hAnsi="Calibri" w:cs="Arial"/>
                <w:sz w:val="22"/>
                <w:szCs w:val="22"/>
              </w:rPr>
            </w:pPr>
          </w:p>
          <w:p w:rsidR="002351EA" w:rsidRPr="004F6548" w:rsidRDefault="002351EA" w:rsidP="004370B4">
            <w:pPr>
              <w:jc w:val="center"/>
              <w:rPr>
                <w:rFonts w:ascii="Calibri" w:hAnsi="Calibri" w:cs="Arial"/>
                <w:sz w:val="22"/>
                <w:szCs w:val="22"/>
              </w:rPr>
            </w:pPr>
            <w:r w:rsidRPr="004F6548">
              <w:rPr>
                <w:rFonts w:ascii="Calibri" w:hAnsi="Calibri" w:cs="Arial"/>
                <w:sz w:val="22"/>
                <w:szCs w:val="22"/>
              </w:rPr>
              <w:t>13 – 17 July 09</w:t>
            </w:r>
          </w:p>
        </w:tc>
        <w:tc>
          <w:tcPr>
            <w:tcW w:w="4058" w:type="dxa"/>
            <w:tcBorders>
              <w:bottom w:val="single" w:sz="4" w:space="0" w:color="auto"/>
            </w:tcBorders>
            <w:shd w:val="clear" w:color="auto" w:fill="F2DBDB"/>
            <w:vAlign w:val="center"/>
          </w:tcPr>
          <w:p w:rsidR="002351EA" w:rsidRPr="00EB46CF" w:rsidRDefault="002351EA" w:rsidP="004370B4">
            <w:pPr>
              <w:jc w:val="both"/>
              <w:rPr>
                <w:rFonts w:ascii="Calibri" w:hAnsi="Calibri" w:cs="Arial"/>
                <w:sz w:val="22"/>
                <w:szCs w:val="22"/>
              </w:rPr>
            </w:pPr>
            <w:r w:rsidRPr="00EB46CF">
              <w:rPr>
                <w:rFonts w:ascii="Calibri" w:hAnsi="Calibri"/>
                <w:sz w:val="22"/>
                <w:szCs w:val="22"/>
              </w:rPr>
              <w:t xml:space="preserve">Describe process of </w:t>
            </w:r>
            <w:r w:rsidR="002D329D" w:rsidRPr="00EB46CF">
              <w:rPr>
                <w:rFonts w:ascii="Calibri" w:hAnsi="Calibri"/>
                <w:sz w:val="22"/>
                <w:szCs w:val="22"/>
              </w:rPr>
              <w:t>proposal writing</w:t>
            </w:r>
            <w:r w:rsidRPr="00EB46CF">
              <w:rPr>
                <w:rFonts w:ascii="Calibri" w:hAnsi="Calibri"/>
                <w:sz w:val="22"/>
                <w:szCs w:val="22"/>
              </w:rPr>
              <w:t xml:space="preserve"> academic report writing</w:t>
            </w:r>
          </w:p>
        </w:tc>
        <w:tc>
          <w:tcPr>
            <w:tcW w:w="4320" w:type="dxa"/>
            <w:tcBorders>
              <w:bottom w:val="single" w:sz="4" w:space="0" w:color="auto"/>
            </w:tcBorders>
            <w:shd w:val="clear" w:color="auto" w:fill="F2DBDB"/>
            <w:vAlign w:val="center"/>
          </w:tcPr>
          <w:p w:rsidR="002351EA" w:rsidRPr="00EB46CF" w:rsidRDefault="002D329D" w:rsidP="004370B4">
            <w:pPr>
              <w:pStyle w:val="ListParagraph"/>
              <w:ind w:left="0"/>
              <w:rPr>
                <w:rFonts w:ascii="Calibri" w:hAnsi="Calibri" w:cs="Arial"/>
                <w:sz w:val="22"/>
                <w:szCs w:val="22"/>
              </w:rPr>
            </w:pPr>
            <w:r w:rsidRPr="00EB46CF">
              <w:rPr>
                <w:rFonts w:ascii="Calibri" w:hAnsi="Calibri" w:cs="Arial"/>
                <w:sz w:val="22"/>
                <w:szCs w:val="22"/>
              </w:rPr>
              <w:t>Writing a proposal</w:t>
            </w:r>
          </w:p>
        </w:tc>
      </w:tr>
      <w:tr w:rsidR="002351EA" w:rsidRPr="00364E13" w:rsidTr="003D7844">
        <w:trPr>
          <w:trHeight w:val="710"/>
        </w:trPr>
        <w:tc>
          <w:tcPr>
            <w:tcW w:w="461" w:type="dxa"/>
            <w:shd w:val="clear" w:color="auto" w:fill="C6D9F1"/>
          </w:tcPr>
          <w:p w:rsidR="002351EA" w:rsidRPr="00364E13" w:rsidRDefault="002351EA" w:rsidP="004370B4">
            <w:pPr>
              <w:rPr>
                <w:rFonts w:ascii="Arial" w:hAnsi="Arial" w:cs="Arial"/>
              </w:rPr>
            </w:pPr>
          </w:p>
          <w:p w:rsidR="002351EA" w:rsidRPr="00364E13" w:rsidRDefault="002351EA" w:rsidP="004370B4">
            <w:pPr>
              <w:rPr>
                <w:rFonts w:ascii="Arial" w:hAnsi="Arial" w:cs="Arial"/>
              </w:rPr>
            </w:pPr>
            <w:r w:rsidRPr="00364E13">
              <w:rPr>
                <w:rFonts w:ascii="Arial" w:hAnsi="Arial" w:cs="Arial"/>
                <w:sz w:val="22"/>
                <w:szCs w:val="22"/>
              </w:rPr>
              <w:t>3</w:t>
            </w:r>
          </w:p>
        </w:tc>
        <w:tc>
          <w:tcPr>
            <w:tcW w:w="1709" w:type="dxa"/>
            <w:shd w:val="clear" w:color="auto" w:fill="C6D9F1"/>
            <w:vAlign w:val="center"/>
          </w:tcPr>
          <w:p w:rsidR="002351EA" w:rsidRPr="004F6548" w:rsidRDefault="002351EA" w:rsidP="004370B4">
            <w:pPr>
              <w:jc w:val="center"/>
              <w:rPr>
                <w:rFonts w:ascii="Calibri" w:hAnsi="Calibri" w:cs="Arial"/>
                <w:sz w:val="22"/>
                <w:szCs w:val="22"/>
              </w:rPr>
            </w:pPr>
          </w:p>
          <w:p w:rsidR="002351EA" w:rsidRPr="004F6548" w:rsidRDefault="002351EA" w:rsidP="004370B4">
            <w:pPr>
              <w:jc w:val="center"/>
              <w:rPr>
                <w:rFonts w:ascii="Calibri" w:hAnsi="Calibri" w:cs="Arial"/>
                <w:sz w:val="22"/>
                <w:szCs w:val="22"/>
              </w:rPr>
            </w:pPr>
            <w:r w:rsidRPr="004F6548">
              <w:rPr>
                <w:rFonts w:ascii="Calibri" w:hAnsi="Calibri" w:cs="Arial"/>
                <w:sz w:val="22"/>
                <w:szCs w:val="22"/>
              </w:rPr>
              <w:t>20 – 24 July 09</w:t>
            </w:r>
          </w:p>
        </w:tc>
        <w:tc>
          <w:tcPr>
            <w:tcW w:w="4058" w:type="dxa"/>
            <w:tcBorders>
              <w:bottom w:val="single" w:sz="4" w:space="0" w:color="auto"/>
            </w:tcBorders>
            <w:shd w:val="clear" w:color="auto" w:fill="B6DDE8"/>
            <w:vAlign w:val="center"/>
          </w:tcPr>
          <w:p w:rsidR="000845CD" w:rsidRPr="00EB46CF" w:rsidRDefault="0079050D" w:rsidP="000845CD">
            <w:pPr>
              <w:pStyle w:val="ListParagraph"/>
              <w:ind w:left="0"/>
              <w:jc w:val="center"/>
              <w:rPr>
                <w:rFonts w:ascii="Calibri" w:hAnsi="Calibri" w:cs="Arial"/>
                <w:sz w:val="22"/>
                <w:szCs w:val="22"/>
                <w:lang w:eastAsia="en-MY"/>
              </w:rPr>
            </w:pPr>
            <w:r w:rsidRPr="00EB46CF">
              <w:rPr>
                <w:rFonts w:ascii="Calibri" w:hAnsi="Calibri" w:cs="Arial"/>
                <w:sz w:val="22"/>
                <w:szCs w:val="22"/>
                <w:lang w:eastAsia="en-MY"/>
              </w:rPr>
              <w:t>Assessment  1:</w:t>
            </w:r>
            <w:r w:rsidR="003D7844" w:rsidRPr="00EB46CF">
              <w:rPr>
                <w:rFonts w:ascii="Calibri" w:hAnsi="Calibri" w:cs="Arial"/>
                <w:sz w:val="22"/>
                <w:szCs w:val="22"/>
                <w:lang w:eastAsia="en-MY"/>
              </w:rPr>
              <w:t xml:space="preserve"> </w:t>
            </w:r>
          </w:p>
          <w:p w:rsidR="003D7844" w:rsidRPr="00EB46CF" w:rsidRDefault="003D7844" w:rsidP="000845CD">
            <w:pPr>
              <w:pStyle w:val="ListParagraph"/>
              <w:ind w:left="0"/>
              <w:jc w:val="center"/>
              <w:rPr>
                <w:rFonts w:ascii="Calibri" w:hAnsi="Calibri" w:cs="Arial"/>
                <w:sz w:val="22"/>
                <w:szCs w:val="22"/>
              </w:rPr>
            </w:pPr>
            <w:r w:rsidRPr="00EB46CF">
              <w:rPr>
                <w:rFonts w:ascii="Calibri" w:hAnsi="Calibri" w:cs="Arial"/>
                <w:sz w:val="22"/>
                <w:szCs w:val="22"/>
                <w:lang w:eastAsia="en-MY"/>
              </w:rPr>
              <w:t>Submission of Proposal</w:t>
            </w:r>
            <w:r w:rsidR="0079050D" w:rsidRPr="00EB46CF">
              <w:rPr>
                <w:rFonts w:ascii="Calibri" w:hAnsi="Calibri" w:cs="Arial"/>
                <w:sz w:val="22"/>
                <w:szCs w:val="22"/>
                <w:lang w:eastAsia="en-MY"/>
              </w:rPr>
              <w:t xml:space="preserve"> (10%)</w:t>
            </w:r>
          </w:p>
          <w:p w:rsidR="002351EA" w:rsidRPr="00EB46CF" w:rsidRDefault="002351EA" w:rsidP="002D329D">
            <w:pPr>
              <w:jc w:val="both"/>
              <w:rPr>
                <w:rFonts w:ascii="Calibri" w:hAnsi="Calibri" w:cs="Arial"/>
                <w:sz w:val="22"/>
                <w:szCs w:val="22"/>
                <w:lang w:eastAsia="en-MY"/>
              </w:rPr>
            </w:pPr>
            <w:r w:rsidRPr="00EB46CF">
              <w:rPr>
                <w:rFonts w:ascii="Calibri" w:hAnsi="Calibri"/>
                <w:sz w:val="22"/>
                <w:szCs w:val="22"/>
              </w:rPr>
              <w:t xml:space="preserve">Compose comprehensive </w:t>
            </w:r>
            <w:r w:rsidR="002D329D" w:rsidRPr="00EB46CF">
              <w:rPr>
                <w:rFonts w:ascii="Calibri" w:hAnsi="Calibri"/>
                <w:sz w:val="22"/>
                <w:szCs w:val="22"/>
              </w:rPr>
              <w:t>introduction, problem statement.</w:t>
            </w:r>
            <w:r w:rsidRPr="00EB46CF">
              <w:rPr>
                <w:rFonts w:ascii="Calibri" w:hAnsi="Calibri"/>
                <w:sz w:val="22"/>
                <w:szCs w:val="22"/>
              </w:rPr>
              <w:t xml:space="preserve"> </w:t>
            </w:r>
          </w:p>
        </w:tc>
        <w:tc>
          <w:tcPr>
            <w:tcW w:w="4320" w:type="dxa"/>
            <w:tcBorders>
              <w:bottom w:val="single" w:sz="4" w:space="0" w:color="auto"/>
            </w:tcBorders>
            <w:shd w:val="clear" w:color="auto" w:fill="F2DBDB"/>
            <w:vAlign w:val="center"/>
          </w:tcPr>
          <w:p w:rsidR="002351EA" w:rsidRPr="00EB46CF" w:rsidRDefault="002D329D" w:rsidP="002D329D">
            <w:pPr>
              <w:pStyle w:val="ListParagraph"/>
              <w:ind w:left="4"/>
              <w:jc w:val="both"/>
              <w:rPr>
                <w:rFonts w:ascii="Calibri" w:hAnsi="Calibri" w:cs="Arial"/>
                <w:sz w:val="22"/>
                <w:szCs w:val="22"/>
              </w:rPr>
            </w:pPr>
            <w:r w:rsidRPr="00EB46CF">
              <w:rPr>
                <w:rFonts w:ascii="Calibri" w:hAnsi="Calibri"/>
                <w:sz w:val="22"/>
                <w:szCs w:val="22"/>
              </w:rPr>
              <w:t>Compose comprehensive objectives and research questions</w:t>
            </w:r>
          </w:p>
        </w:tc>
      </w:tr>
      <w:tr w:rsidR="002351EA" w:rsidRPr="00364E13" w:rsidTr="003D7844">
        <w:tc>
          <w:tcPr>
            <w:tcW w:w="461" w:type="dxa"/>
            <w:tcBorders>
              <w:bottom w:val="single" w:sz="4" w:space="0" w:color="auto"/>
            </w:tcBorders>
            <w:shd w:val="clear" w:color="auto" w:fill="C6D9F1"/>
          </w:tcPr>
          <w:p w:rsidR="002351EA" w:rsidRPr="00364E13" w:rsidRDefault="002351EA" w:rsidP="004370B4">
            <w:pPr>
              <w:rPr>
                <w:rFonts w:ascii="Arial" w:hAnsi="Arial" w:cs="Arial"/>
              </w:rPr>
            </w:pPr>
          </w:p>
          <w:p w:rsidR="002351EA" w:rsidRPr="00364E13" w:rsidRDefault="002351EA" w:rsidP="004370B4">
            <w:pPr>
              <w:rPr>
                <w:rFonts w:ascii="Arial" w:hAnsi="Arial" w:cs="Arial"/>
              </w:rPr>
            </w:pPr>
            <w:r w:rsidRPr="00364E13">
              <w:rPr>
                <w:rFonts w:ascii="Arial" w:hAnsi="Arial" w:cs="Arial"/>
                <w:sz w:val="22"/>
                <w:szCs w:val="22"/>
              </w:rPr>
              <w:t>4</w:t>
            </w:r>
          </w:p>
        </w:tc>
        <w:tc>
          <w:tcPr>
            <w:tcW w:w="1709" w:type="dxa"/>
            <w:tcBorders>
              <w:bottom w:val="single" w:sz="4" w:space="0" w:color="auto"/>
            </w:tcBorders>
            <w:shd w:val="clear" w:color="auto" w:fill="C6D9F1"/>
            <w:vAlign w:val="center"/>
          </w:tcPr>
          <w:p w:rsidR="002351EA" w:rsidRPr="004F6548" w:rsidRDefault="002351EA" w:rsidP="004370B4">
            <w:pPr>
              <w:jc w:val="center"/>
              <w:rPr>
                <w:rFonts w:ascii="Calibri" w:hAnsi="Calibri" w:cs="Arial"/>
                <w:sz w:val="22"/>
                <w:szCs w:val="22"/>
              </w:rPr>
            </w:pPr>
          </w:p>
          <w:p w:rsidR="002351EA" w:rsidRPr="004F6548" w:rsidRDefault="002351EA" w:rsidP="004370B4">
            <w:pPr>
              <w:jc w:val="center"/>
              <w:rPr>
                <w:rFonts w:ascii="Calibri" w:hAnsi="Calibri" w:cs="Arial"/>
                <w:sz w:val="22"/>
                <w:szCs w:val="22"/>
              </w:rPr>
            </w:pPr>
            <w:r w:rsidRPr="004F6548">
              <w:rPr>
                <w:rFonts w:ascii="Calibri" w:hAnsi="Calibri" w:cs="Arial"/>
                <w:sz w:val="22"/>
                <w:szCs w:val="22"/>
              </w:rPr>
              <w:t>27 – 31 July 09</w:t>
            </w:r>
          </w:p>
        </w:tc>
        <w:tc>
          <w:tcPr>
            <w:tcW w:w="4058" w:type="dxa"/>
            <w:tcBorders>
              <w:bottom w:val="single" w:sz="4" w:space="0" w:color="auto"/>
            </w:tcBorders>
            <w:shd w:val="clear" w:color="auto" w:fill="F2DBDB"/>
            <w:vAlign w:val="center"/>
          </w:tcPr>
          <w:p w:rsidR="002D329D" w:rsidRPr="00EB46CF" w:rsidRDefault="002D329D" w:rsidP="002D329D">
            <w:pPr>
              <w:pStyle w:val="ListParagraph"/>
              <w:ind w:left="0"/>
              <w:jc w:val="center"/>
              <w:rPr>
                <w:rFonts w:ascii="Calibri" w:hAnsi="Calibri" w:cs="Arial"/>
                <w:sz w:val="22"/>
                <w:szCs w:val="22"/>
              </w:rPr>
            </w:pPr>
            <w:r w:rsidRPr="00EB46CF">
              <w:rPr>
                <w:rFonts w:ascii="Calibri" w:hAnsi="Calibri"/>
                <w:sz w:val="22"/>
                <w:szCs w:val="22"/>
              </w:rPr>
              <w:t>Compose in depth review of literature for support of the study</w:t>
            </w:r>
          </w:p>
        </w:tc>
        <w:tc>
          <w:tcPr>
            <w:tcW w:w="4320" w:type="dxa"/>
            <w:tcBorders>
              <w:bottom w:val="single" w:sz="4" w:space="0" w:color="auto"/>
            </w:tcBorders>
            <w:shd w:val="clear" w:color="auto" w:fill="F2DBDB"/>
            <w:vAlign w:val="center"/>
          </w:tcPr>
          <w:p w:rsidR="00AA684C" w:rsidRPr="00EB46CF" w:rsidRDefault="002D329D" w:rsidP="00AA684C">
            <w:pPr>
              <w:pStyle w:val="ListParagraph"/>
              <w:ind w:left="0"/>
              <w:jc w:val="center"/>
              <w:rPr>
                <w:rFonts w:ascii="Calibri" w:hAnsi="Calibri" w:cs="Arial"/>
                <w:sz w:val="22"/>
                <w:szCs w:val="22"/>
              </w:rPr>
            </w:pPr>
            <w:r w:rsidRPr="00EB46CF">
              <w:rPr>
                <w:rFonts w:ascii="Calibri" w:hAnsi="Calibri"/>
                <w:sz w:val="22"/>
                <w:szCs w:val="22"/>
                <w:lang w:val="en-GB"/>
              </w:rPr>
              <w:t>Present synthesised information using accurate and appropriate language for an academic report</w:t>
            </w:r>
            <w:r w:rsidR="00AA684C" w:rsidRPr="00EB46CF">
              <w:rPr>
                <w:rFonts w:ascii="Calibri" w:hAnsi="Calibri" w:cs="Arial"/>
                <w:sz w:val="22"/>
                <w:szCs w:val="22"/>
              </w:rPr>
              <w:t xml:space="preserve"> </w:t>
            </w:r>
          </w:p>
          <w:p w:rsidR="00AA684C" w:rsidRPr="00EB46CF" w:rsidRDefault="00AA684C" w:rsidP="00AA684C">
            <w:pPr>
              <w:pStyle w:val="ListParagraph"/>
              <w:ind w:left="0"/>
              <w:jc w:val="center"/>
              <w:rPr>
                <w:rFonts w:ascii="Calibri" w:hAnsi="Calibri" w:cs="Arial"/>
                <w:sz w:val="22"/>
                <w:szCs w:val="22"/>
              </w:rPr>
            </w:pPr>
            <w:r w:rsidRPr="00EB46CF">
              <w:rPr>
                <w:rFonts w:ascii="Calibri" w:hAnsi="Calibri" w:cs="Arial"/>
                <w:sz w:val="22"/>
                <w:szCs w:val="22"/>
              </w:rPr>
              <w:t>Apply APA style in referencing</w:t>
            </w:r>
          </w:p>
        </w:tc>
      </w:tr>
      <w:tr w:rsidR="002351EA" w:rsidRPr="00364E13" w:rsidTr="003D7844">
        <w:tc>
          <w:tcPr>
            <w:tcW w:w="461" w:type="dxa"/>
            <w:shd w:val="clear" w:color="auto" w:fill="C6D9F1"/>
          </w:tcPr>
          <w:p w:rsidR="002351EA" w:rsidRPr="00364E13" w:rsidRDefault="002351EA" w:rsidP="004370B4">
            <w:pPr>
              <w:rPr>
                <w:rFonts w:ascii="Arial" w:hAnsi="Arial" w:cs="Arial"/>
              </w:rPr>
            </w:pPr>
          </w:p>
          <w:p w:rsidR="002351EA" w:rsidRPr="00364E13" w:rsidRDefault="002351EA" w:rsidP="004370B4">
            <w:pPr>
              <w:rPr>
                <w:rFonts w:ascii="Arial" w:hAnsi="Arial" w:cs="Arial"/>
              </w:rPr>
            </w:pPr>
            <w:r w:rsidRPr="00364E13">
              <w:rPr>
                <w:rFonts w:ascii="Arial" w:hAnsi="Arial" w:cs="Arial"/>
                <w:sz w:val="22"/>
                <w:szCs w:val="22"/>
              </w:rPr>
              <w:t>5</w:t>
            </w:r>
          </w:p>
        </w:tc>
        <w:tc>
          <w:tcPr>
            <w:tcW w:w="1709" w:type="dxa"/>
            <w:shd w:val="clear" w:color="auto" w:fill="C6D9F1"/>
            <w:vAlign w:val="center"/>
          </w:tcPr>
          <w:p w:rsidR="002351EA" w:rsidRPr="004F6548" w:rsidRDefault="002351EA" w:rsidP="004370B4">
            <w:pPr>
              <w:jc w:val="center"/>
              <w:rPr>
                <w:rFonts w:ascii="Calibri" w:hAnsi="Calibri" w:cs="Arial"/>
                <w:sz w:val="22"/>
                <w:szCs w:val="22"/>
              </w:rPr>
            </w:pPr>
          </w:p>
          <w:p w:rsidR="002351EA" w:rsidRPr="004F6548" w:rsidRDefault="002351EA" w:rsidP="004370B4">
            <w:pPr>
              <w:jc w:val="center"/>
              <w:rPr>
                <w:rFonts w:ascii="Calibri" w:hAnsi="Calibri" w:cs="Arial"/>
                <w:sz w:val="22"/>
                <w:szCs w:val="22"/>
              </w:rPr>
            </w:pPr>
            <w:r w:rsidRPr="004F6548">
              <w:rPr>
                <w:rFonts w:ascii="Calibri" w:hAnsi="Calibri" w:cs="Arial"/>
                <w:sz w:val="22"/>
                <w:szCs w:val="22"/>
              </w:rPr>
              <w:t>3 – 7 Aug 09</w:t>
            </w:r>
          </w:p>
        </w:tc>
        <w:tc>
          <w:tcPr>
            <w:tcW w:w="4058" w:type="dxa"/>
            <w:tcBorders>
              <w:bottom w:val="single" w:sz="4" w:space="0" w:color="auto"/>
            </w:tcBorders>
            <w:shd w:val="clear" w:color="auto" w:fill="F2DBDB"/>
            <w:vAlign w:val="center"/>
          </w:tcPr>
          <w:p w:rsidR="002351EA" w:rsidRPr="00EB46CF" w:rsidRDefault="00AA684C" w:rsidP="00AA684C">
            <w:pPr>
              <w:pStyle w:val="ListParagraph"/>
              <w:ind w:left="0"/>
              <w:jc w:val="center"/>
              <w:rPr>
                <w:rFonts w:ascii="Calibri" w:hAnsi="Calibri"/>
                <w:sz w:val="22"/>
                <w:szCs w:val="22"/>
                <w:lang w:eastAsia="en-MY"/>
              </w:rPr>
            </w:pPr>
            <w:r w:rsidRPr="00EB46CF">
              <w:rPr>
                <w:rFonts w:ascii="Calibri" w:hAnsi="Calibri"/>
                <w:sz w:val="22"/>
                <w:szCs w:val="22"/>
                <w:lang w:eastAsia="en-MY"/>
              </w:rPr>
              <w:t>Data collection m</w:t>
            </w:r>
            <w:r w:rsidR="002D329D" w:rsidRPr="00EB46CF">
              <w:rPr>
                <w:rFonts w:ascii="Calibri" w:hAnsi="Calibri"/>
                <w:sz w:val="22"/>
                <w:szCs w:val="22"/>
                <w:lang w:eastAsia="en-MY"/>
              </w:rPr>
              <w:t>ethod</w:t>
            </w:r>
            <w:r w:rsidRPr="00EB46CF">
              <w:rPr>
                <w:rFonts w:ascii="Calibri" w:hAnsi="Calibri"/>
                <w:sz w:val="22"/>
                <w:szCs w:val="22"/>
                <w:lang w:eastAsia="en-MY"/>
              </w:rPr>
              <w:t>s</w:t>
            </w:r>
          </w:p>
          <w:p w:rsidR="00AA684C" w:rsidRPr="00EB46CF" w:rsidRDefault="00AA684C" w:rsidP="00AA684C">
            <w:pPr>
              <w:pStyle w:val="ListParagraph"/>
              <w:ind w:left="0"/>
              <w:jc w:val="center"/>
              <w:rPr>
                <w:rFonts w:ascii="Calibri" w:hAnsi="Calibri"/>
                <w:sz w:val="22"/>
                <w:szCs w:val="22"/>
                <w:lang w:eastAsia="en-MY"/>
              </w:rPr>
            </w:pPr>
            <w:r w:rsidRPr="00EB46CF">
              <w:rPr>
                <w:rFonts w:ascii="Calibri" w:hAnsi="Calibri"/>
                <w:sz w:val="22"/>
                <w:szCs w:val="22"/>
                <w:lang w:eastAsia="en-MY"/>
              </w:rPr>
              <w:t>(add)</w:t>
            </w:r>
          </w:p>
        </w:tc>
        <w:tc>
          <w:tcPr>
            <w:tcW w:w="4320" w:type="dxa"/>
            <w:tcBorders>
              <w:bottom w:val="single" w:sz="4" w:space="0" w:color="auto"/>
            </w:tcBorders>
            <w:shd w:val="clear" w:color="auto" w:fill="F2DBDB"/>
            <w:vAlign w:val="center"/>
          </w:tcPr>
          <w:p w:rsidR="002351EA" w:rsidRPr="00EB46CF" w:rsidRDefault="00AA684C" w:rsidP="00AA684C">
            <w:pPr>
              <w:pStyle w:val="ListParagraph"/>
              <w:ind w:left="0"/>
              <w:jc w:val="center"/>
              <w:rPr>
                <w:rFonts w:ascii="Calibri" w:hAnsi="Calibri"/>
                <w:sz w:val="22"/>
                <w:szCs w:val="22"/>
                <w:lang w:eastAsia="en-MY"/>
              </w:rPr>
            </w:pPr>
            <w:r w:rsidRPr="00EB46CF">
              <w:rPr>
                <w:rFonts w:ascii="Calibri" w:hAnsi="Calibri"/>
                <w:sz w:val="22"/>
                <w:szCs w:val="22"/>
                <w:lang w:eastAsia="en-MY"/>
              </w:rPr>
              <w:t>Data collection methods</w:t>
            </w:r>
          </w:p>
          <w:p w:rsidR="00AA684C" w:rsidRPr="00EB46CF" w:rsidRDefault="00AA684C" w:rsidP="00AA684C">
            <w:pPr>
              <w:pStyle w:val="ListParagraph"/>
              <w:ind w:left="0"/>
              <w:jc w:val="center"/>
              <w:rPr>
                <w:rFonts w:ascii="Calibri" w:hAnsi="Calibri" w:cs="Arial"/>
                <w:sz w:val="22"/>
                <w:szCs w:val="22"/>
              </w:rPr>
            </w:pPr>
            <w:r w:rsidRPr="00EB46CF">
              <w:rPr>
                <w:rFonts w:ascii="Calibri" w:hAnsi="Calibri"/>
                <w:sz w:val="22"/>
                <w:szCs w:val="22"/>
                <w:lang w:eastAsia="en-MY"/>
              </w:rPr>
              <w:t>(add)</w:t>
            </w:r>
          </w:p>
        </w:tc>
      </w:tr>
      <w:tr w:rsidR="002351EA" w:rsidRPr="00364E13" w:rsidTr="0079050D">
        <w:tc>
          <w:tcPr>
            <w:tcW w:w="461" w:type="dxa"/>
            <w:shd w:val="clear" w:color="auto" w:fill="C6D9F1"/>
          </w:tcPr>
          <w:p w:rsidR="002351EA" w:rsidRPr="00364E13" w:rsidRDefault="002351EA" w:rsidP="004370B4">
            <w:pPr>
              <w:rPr>
                <w:rFonts w:ascii="Arial" w:hAnsi="Arial" w:cs="Arial"/>
              </w:rPr>
            </w:pPr>
          </w:p>
          <w:p w:rsidR="002351EA" w:rsidRPr="00364E13" w:rsidRDefault="002351EA" w:rsidP="004370B4">
            <w:pPr>
              <w:rPr>
                <w:rFonts w:ascii="Arial" w:hAnsi="Arial" w:cs="Arial"/>
              </w:rPr>
            </w:pPr>
            <w:r w:rsidRPr="00364E13">
              <w:rPr>
                <w:rFonts w:ascii="Arial" w:hAnsi="Arial" w:cs="Arial"/>
                <w:sz w:val="22"/>
                <w:szCs w:val="22"/>
              </w:rPr>
              <w:t>6</w:t>
            </w:r>
          </w:p>
        </w:tc>
        <w:tc>
          <w:tcPr>
            <w:tcW w:w="1709" w:type="dxa"/>
            <w:shd w:val="clear" w:color="auto" w:fill="C6D9F1"/>
            <w:vAlign w:val="center"/>
          </w:tcPr>
          <w:p w:rsidR="002351EA" w:rsidRPr="004F6548" w:rsidRDefault="002351EA" w:rsidP="004370B4">
            <w:pPr>
              <w:jc w:val="center"/>
              <w:rPr>
                <w:rFonts w:ascii="Calibri" w:hAnsi="Calibri" w:cs="Arial"/>
                <w:sz w:val="22"/>
                <w:szCs w:val="22"/>
              </w:rPr>
            </w:pPr>
          </w:p>
          <w:p w:rsidR="002351EA" w:rsidRPr="004F6548" w:rsidRDefault="002351EA" w:rsidP="004370B4">
            <w:pPr>
              <w:jc w:val="center"/>
              <w:rPr>
                <w:rFonts w:ascii="Calibri" w:hAnsi="Calibri" w:cs="Arial"/>
                <w:sz w:val="22"/>
                <w:szCs w:val="22"/>
              </w:rPr>
            </w:pPr>
            <w:r w:rsidRPr="004F6548">
              <w:rPr>
                <w:rFonts w:ascii="Calibri" w:hAnsi="Calibri" w:cs="Arial"/>
                <w:sz w:val="22"/>
                <w:szCs w:val="22"/>
              </w:rPr>
              <w:t>10 – 14 Aug 09</w:t>
            </w:r>
          </w:p>
        </w:tc>
        <w:tc>
          <w:tcPr>
            <w:tcW w:w="4058" w:type="dxa"/>
            <w:tcBorders>
              <w:bottom w:val="single" w:sz="4" w:space="0" w:color="auto"/>
            </w:tcBorders>
            <w:shd w:val="clear" w:color="auto" w:fill="B6DDE8"/>
            <w:vAlign w:val="center"/>
          </w:tcPr>
          <w:p w:rsidR="0079050D" w:rsidRPr="00EB46CF" w:rsidRDefault="003D7844" w:rsidP="003D7844">
            <w:pPr>
              <w:pStyle w:val="ListParagraph"/>
              <w:ind w:left="0"/>
              <w:jc w:val="center"/>
              <w:rPr>
                <w:rFonts w:ascii="Calibri" w:hAnsi="Calibri" w:cs="Arial"/>
                <w:sz w:val="22"/>
                <w:szCs w:val="22"/>
                <w:lang w:eastAsia="en-MY"/>
              </w:rPr>
            </w:pPr>
            <w:r w:rsidRPr="00EB46CF">
              <w:rPr>
                <w:rFonts w:ascii="Calibri" w:hAnsi="Calibri" w:cs="Arial"/>
                <w:sz w:val="22"/>
                <w:szCs w:val="22"/>
                <w:lang w:eastAsia="en-MY"/>
              </w:rPr>
              <w:t>Assessment  2</w:t>
            </w:r>
            <w:r w:rsidR="0079050D" w:rsidRPr="00EB46CF">
              <w:rPr>
                <w:rFonts w:ascii="Calibri" w:hAnsi="Calibri" w:cs="Arial"/>
                <w:sz w:val="22"/>
                <w:szCs w:val="22"/>
                <w:lang w:eastAsia="en-MY"/>
              </w:rPr>
              <w:t>:</w:t>
            </w:r>
            <w:r w:rsidRPr="00EB46CF">
              <w:rPr>
                <w:rFonts w:ascii="Calibri" w:hAnsi="Calibri" w:cs="Arial"/>
                <w:sz w:val="22"/>
                <w:szCs w:val="22"/>
                <w:lang w:eastAsia="en-MY"/>
              </w:rPr>
              <w:t xml:space="preserve"> </w:t>
            </w:r>
          </w:p>
          <w:p w:rsidR="0079050D" w:rsidRPr="00EB46CF" w:rsidRDefault="003D7844" w:rsidP="0079050D">
            <w:pPr>
              <w:pStyle w:val="ListParagraph"/>
              <w:ind w:left="0"/>
              <w:jc w:val="center"/>
              <w:rPr>
                <w:rFonts w:ascii="Calibri" w:hAnsi="Calibri" w:cs="Arial"/>
                <w:sz w:val="22"/>
                <w:szCs w:val="22"/>
                <w:lang w:eastAsia="en-MY"/>
              </w:rPr>
            </w:pPr>
            <w:r w:rsidRPr="00EB46CF">
              <w:rPr>
                <w:rFonts w:ascii="Calibri" w:hAnsi="Calibri" w:cs="Arial"/>
                <w:sz w:val="22"/>
                <w:szCs w:val="22"/>
                <w:lang w:eastAsia="en-MY"/>
              </w:rPr>
              <w:t>Submission</w:t>
            </w:r>
            <w:r w:rsidR="0079050D" w:rsidRPr="00EB46CF">
              <w:rPr>
                <w:rFonts w:ascii="Calibri" w:hAnsi="Calibri" w:cs="Arial"/>
                <w:sz w:val="22"/>
                <w:szCs w:val="22"/>
                <w:lang w:eastAsia="en-MY"/>
              </w:rPr>
              <w:t xml:space="preserve"> of Introduction,</w:t>
            </w:r>
            <w:r w:rsidR="00EB46CF" w:rsidRPr="00EB46CF">
              <w:rPr>
                <w:rFonts w:ascii="Calibri" w:hAnsi="Calibri" w:cs="Arial"/>
                <w:sz w:val="22"/>
                <w:szCs w:val="22"/>
                <w:lang w:eastAsia="en-MY"/>
              </w:rPr>
              <w:t xml:space="preserve"> Literature R</w:t>
            </w:r>
            <w:r w:rsidRPr="00EB46CF">
              <w:rPr>
                <w:rFonts w:ascii="Calibri" w:hAnsi="Calibri" w:cs="Arial"/>
                <w:sz w:val="22"/>
                <w:szCs w:val="22"/>
                <w:lang w:eastAsia="en-MY"/>
              </w:rPr>
              <w:t>eview</w:t>
            </w:r>
            <w:r w:rsidR="0079050D" w:rsidRPr="00EB46CF">
              <w:rPr>
                <w:rFonts w:ascii="Calibri" w:hAnsi="Calibri" w:cs="Arial"/>
                <w:sz w:val="22"/>
                <w:szCs w:val="22"/>
                <w:lang w:eastAsia="en-MY"/>
              </w:rPr>
              <w:t xml:space="preserve"> and Methodology (30%) </w:t>
            </w:r>
          </w:p>
          <w:p w:rsidR="002351EA" w:rsidRPr="00EB46CF" w:rsidRDefault="002351EA" w:rsidP="004370B4">
            <w:pPr>
              <w:rPr>
                <w:rFonts w:ascii="Calibri" w:hAnsi="Calibri"/>
                <w:sz w:val="22"/>
                <w:szCs w:val="22"/>
                <w:lang w:eastAsia="en-MY"/>
              </w:rPr>
            </w:pPr>
            <w:r w:rsidRPr="00EB46CF">
              <w:rPr>
                <w:rFonts w:ascii="Calibri" w:hAnsi="Calibri"/>
                <w:sz w:val="22"/>
                <w:szCs w:val="22"/>
                <w:lang w:val="en-GB"/>
              </w:rPr>
              <w:t>Analyse data to be reported in findings</w:t>
            </w:r>
          </w:p>
        </w:tc>
        <w:tc>
          <w:tcPr>
            <w:tcW w:w="4320" w:type="dxa"/>
            <w:tcBorders>
              <w:bottom w:val="single" w:sz="4" w:space="0" w:color="auto"/>
            </w:tcBorders>
            <w:shd w:val="clear" w:color="auto" w:fill="F2DBDB"/>
            <w:vAlign w:val="center"/>
          </w:tcPr>
          <w:p w:rsidR="002351EA" w:rsidRPr="00EB46CF" w:rsidRDefault="002351EA" w:rsidP="004370B4">
            <w:pPr>
              <w:rPr>
                <w:rFonts w:ascii="Calibri" w:hAnsi="Calibri" w:cs="Arial"/>
                <w:sz w:val="22"/>
                <w:szCs w:val="22"/>
              </w:rPr>
            </w:pPr>
            <w:r w:rsidRPr="00EB46CF">
              <w:rPr>
                <w:rFonts w:ascii="Calibri" w:hAnsi="Calibri"/>
                <w:sz w:val="22"/>
                <w:szCs w:val="22"/>
                <w:lang w:val="en-GB"/>
              </w:rPr>
              <w:t>Analyse data to be reported in findings</w:t>
            </w:r>
          </w:p>
        </w:tc>
      </w:tr>
      <w:tr w:rsidR="002351EA" w:rsidRPr="00364E13" w:rsidTr="004370B4">
        <w:tc>
          <w:tcPr>
            <w:tcW w:w="461" w:type="dxa"/>
            <w:shd w:val="clear" w:color="auto" w:fill="C6D9F1"/>
          </w:tcPr>
          <w:p w:rsidR="002351EA" w:rsidRPr="00364E13" w:rsidRDefault="002351EA" w:rsidP="004370B4">
            <w:pPr>
              <w:rPr>
                <w:rFonts w:ascii="Arial" w:hAnsi="Arial" w:cs="Arial"/>
              </w:rPr>
            </w:pPr>
          </w:p>
          <w:p w:rsidR="002351EA" w:rsidRPr="00364E13" w:rsidRDefault="002351EA" w:rsidP="004370B4">
            <w:pPr>
              <w:rPr>
                <w:rFonts w:ascii="Arial" w:hAnsi="Arial" w:cs="Arial"/>
              </w:rPr>
            </w:pPr>
            <w:r w:rsidRPr="00364E13">
              <w:rPr>
                <w:rFonts w:ascii="Arial" w:hAnsi="Arial" w:cs="Arial"/>
                <w:sz w:val="22"/>
                <w:szCs w:val="22"/>
              </w:rPr>
              <w:t>7</w:t>
            </w:r>
          </w:p>
        </w:tc>
        <w:tc>
          <w:tcPr>
            <w:tcW w:w="1709" w:type="dxa"/>
            <w:shd w:val="clear" w:color="auto" w:fill="C6D9F1"/>
            <w:vAlign w:val="center"/>
          </w:tcPr>
          <w:p w:rsidR="002351EA" w:rsidRPr="004F6548" w:rsidRDefault="002351EA" w:rsidP="004370B4">
            <w:pPr>
              <w:jc w:val="center"/>
              <w:rPr>
                <w:rFonts w:ascii="Calibri" w:hAnsi="Calibri" w:cs="Arial"/>
                <w:sz w:val="22"/>
                <w:szCs w:val="22"/>
              </w:rPr>
            </w:pPr>
          </w:p>
          <w:p w:rsidR="002351EA" w:rsidRPr="004F6548" w:rsidRDefault="002351EA" w:rsidP="004370B4">
            <w:pPr>
              <w:jc w:val="center"/>
              <w:rPr>
                <w:rFonts w:ascii="Calibri" w:hAnsi="Calibri" w:cs="Arial"/>
                <w:sz w:val="22"/>
                <w:szCs w:val="22"/>
              </w:rPr>
            </w:pPr>
            <w:r w:rsidRPr="004F6548">
              <w:rPr>
                <w:rFonts w:ascii="Calibri" w:hAnsi="Calibri" w:cs="Arial"/>
                <w:sz w:val="22"/>
                <w:szCs w:val="22"/>
              </w:rPr>
              <w:t>17 – 21 Aug 09</w:t>
            </w:r>
          </w:p>
        </w:tc>
        <w:tc>
          <w:tcPr>
            <w:tcW w:w="4058" w:type="dxa"/>
            <w:tcBorders>
              <w:bottom w:val="single" w:sz="4" w:space="0" w:color="auto"/>
            </w:tcBorders>
            <w:shd w:val="clear" w:color="auto" w:fill="F2DBDB"/>
            <w:vAlign w:val="center"/>
          </w:tcPr>
          <w:p w:rsidR="002351EA" w:rsidRPr="00EB46CF" w:rsidRDefault="002351EA" w:rsidP="004370B4">
            <w:pPr>
              <w:pStyle w:val="ListParagraph"/>
              <w:ind w:left="0"/>
              <w:jc w:val="both"/>
              <w:rPr>
                <w:rFonts w:ascii="Calibri" w:hAnsi="Calibri" w:cs="Arial"/>
                <w:sz w:val="22"/>
                <w:szCs w:val="22"/>
              </w:rPr>
            </w:pPr>
            <w:r w:rsidRPr="00EB46CF">
              <w:rPr>
                <w:rFonts w:ascii="Calibri" w:hAnsi="Calibri"/>
                <w:sz w:val="22"/>
                <w:szCs w:val="22"/>
                <w:lang w:val="en-GB"/>
              </w:rPr>
              <w:t>Formulate results based on data analysis.</w:t>
            </w:r>
          </w:p>
        </w:tc>
        <w:tc>
          <w:tcPr>
            <w:tcW w:w="4320" w:type="dxa"/>
            <w:tcBorders>
              <w:bottom w:val="single" w:sz="4" w:space="0" w:color="auto"/>
            </w:tcBorders>
            <w:shd w:val="clear" w:color="auto" w:fill="F2DBDB"/>
            <w:vAlign w:val="center"/>
          </w:tcPr>
          <w:p w:rsidR="002351EA" w:rsidRPr="00EB46CF" w:rsidRDefault="002351EA" w:rsidP="004370B4">
            <w:pPr>
              <w:pStyle w:val="ListParagraph"/>
              <w:ind w:left="0"/>
              <w:rPr>
                <w:rFonts w:ascii="Calibri" w:hAnsi="Calibri" w:cs="Arial"/>
                <w:sz w:val="22"/>
                <w:szCs w:val="22"/>
              </w:rPr>
            </w:pPr>
            <w:r w:rsidRPr="00EB46CF">
              <w:rPr>
                <w:rFonts w:ascii="Calibri" w:hAnsi="Calibri"/>
                <w:sz w:val="22"/>
                <w:szCs w:val="22"/>
                <w:lang w:val="en-GB"/>
              </w:rPr>
              <w:t>Formulate results based on data analysis.</w:t>
            </w:r>
          </w:p>
        </w:tc>
      </w:tr>
      <w:tr w:rsidR="002351EA" w:rsidRPr="00364E13" w:rsidTr="004370B4">
        <w:tc>
          <w:tcPr>
            <w:tcW w:w="461" w:type="dxa"/>
            <w:shd w:val="clear" w:color="auto" w:fill="C6D9F1"/>
          </w:tcPr>
          <w:p w:rsidR="002351EA" w:rsidRPr="00364E13" w:rsidRDefault="002351EA" w:rsidP="004370B4">
            <w:pPr>
              <w:rPr>
                <w:rFonts w:ascii="Arial" w:hAnsi="Arial" w:cs="Arial"/>
              </w:rPr>
            </w:pPr>
          </w:p>
          <w:p w:rsidR="002351EA" w:rsidRPr="00364E13" w:rsidRDefault="002351EA" w:rsidP="004370B4">
            <w:pPr>
              <w:rPr>
                <w:rFonts w:ascii="Arial" w:hAnsi="Arial" w:cs="Arial"/>
              </w:rPr>
            </w:pPr>
            <w:r w:rsidRPr="00364E13">
              <w:rPr>
                <w:rFonts w:ascii="Arial" w:hAnsi="Arial" w:cs="Arial"/>
                <w:sz w:val="22"/>
                <w:szCs w:val="22"/>
              </w:rPr>
              <w:t>8</w:t>
            </w:r>
          </w:p>
        </w:tc>
        <w:tc>
          <w:tcPr>
            <w:tcW w:w="1709" w:type="dxa"/>
            <w:shd w:val="clear" w:color="auto" w:fill="C6D9F1"/>
            <w:vAlign w:val="center"/>
          </w:tcPr>
          <w:p w:rsidR="002351EA" w:rsidRPr="004F6548" w:rsidRDefault="002351EA" w:rsidP="004370B4">
            <w:pPr>
              <w:jc w:val="center"/>
              <w:rPr>
                <w:rFonts w:ascii="Calibri" w:hAnsi="Calibri" w:cs="Arial"/>
                <w:sz w:val="22"/>
                <w:szCs w:val="22"/>
              </w:rPr>
            </w:pPr>
          </w:p>
          <w:p w:rsidR="002351EA" w:rsidRPr="004F6548" w:rsidRDefault="002351EA" w:rsidP="004370B4">
            <w:pPr>
              <w:jc w:val="center"/>
              <w:rPr>
                <w:rFonts w:ascii="Calibri" w:hAnsi="Calibri" w:cs="Arial"/>
                <w:sz w:val="22"/>
                <w:szCs w:val="22"/>
              </w:rPr>
            </w:pPr>
            <w:r w:rsidRPr="004F6548">
              <w:rPr>
                <w:rFonts w:ascii="Calibri" w:hAnsi="Calibri" w:cs="Arial"/>
                <w:sz w:val="22"/>
                <w:szCs w:val="22"/>
              </w:rPr>
              <w:t>24 – 28 Aug 09</w:t>
            </w:r>
          </w:p>
        </w:tc>
        <w:tc>
          <w:tcPr>
            <w:tcW w:w="4058" w:type="dxa"/>
            <w:tcBorders>
              <w:bottom w:val="single" w:sz="4" w:space="0" w:color="auto"/>
            </w:tcBorders>
            <w:shd w:val="clear" w:color="auto" w:fill="F2DBDB"/>
            <w:vAlign w:val="center"/>
          </w:tcPr>
          <w:p w:rsidR="002351EA" w:rsidRPr="00EB46CF" w:rsidRDefault="002351EA" w:rsidP="004370B4">
            <w:pPr>
              <w:pStyle w:val="ListParagraph"/>
              <w:ind w:left="0"/>
              <w:jc w:val="both"/>
              <w:rPr>
                <w:rFonts w:ascii="Calibri" w:hAnsi="Calibri" w:cs="Arial"/>
                <w:sz w:val="22"/>
                <w:szCs w:val="22"/>
              </w:rPr>
            </w:pPr>
            <w:r w:rsidRPr="00EB46CF">
              <w:rPr>
                <w:rFonts w:ascii="Calibri" w:hAnsi="Calibri"/>
                <w:sz w:val="22"/>
                <w:szCs w:val="22"/>
                <w:lang w:val="en-GB"/>
              </w:rPr>
              <w:t>Support results and findings with evidence from secondary sources.</w:t>
            </w:r>
          </w:p>
        </w:tc>
        <w:tc>
          <w:tcPr>
            <w:tcW w:w="4320" w:type="dxa"/>
            <w:tcBorders>
              <w:bottom w:val="single" w:sz="4" w:space="0" w:color="auto"/>
            </w:tcBorders>
            <w:shd w:val="clear" w:color="auto" w:fill="F2DBDB"/>
            <w:vAlign w:val="center"/>
          </w:tcPr>
          <w:p w:rsidR="002351EA" w:rsidRPr="00EB46CF" w:rsidRDefault="002351EA" w:rsidP="004370B4">
            <w:pPr>
              <w:pStyle w:val="ListParagraph"/>
              <w:ind w:left="0"/>
              <w:jc w:val="both"/>
              <w:rPr>
                <w:rFonts w:ascii="Calibri" w:hAnsi="Calibri" w:cs="Arial"/>
                <w:sz w:val="22"/>
                <w:szCs w:val="22"/>
              </w:rPr>
            </w:pPr>
            <w:r w:rsidRPr="00EB46CF">
              <w:rPr>
                <w:rFonts w:ascii="Calibri" w:hAnsi="Calibri"/>
                <w:sz w:val="22"/>
                <w:szCs w:val="22"/>
                <w:lang w:val="en-GB"/>
              </w:rPr>
              <w:t>Support results and findings with evidence from secondary sources.</w:t>
            </w:r>
          </w:p>
        </w:tc>
      </w:tr>
      <w:tr w:rsidR="002351EA" w:rsidRPr="00364E13" w:rsidTr="004370B4">
        <w:tc>
          <w:tcPr>
            <w:tcW w:w="461" w:type="dxa"/>
            <w:shd w:val="clear" w:color="auto" w:fill="C6D9F1"/>
          </w:tcPr>
          <w:p w:rsidR="002351EA" w:rsidRPr="00364E13" w:rsidRDefault="002351EA" w:rsidP="004370B4">
            <w:pPr>
              <w:rPr>
                <w:rFonts w:ascii="Arial" w:hAnsi="Arial" w:cs="Arial"/>
              </w:rPr>
            </w:pPr>
          </w:p>
          <w:p w:rsidR="002351EA" w:rsidRPr="00364E13" w:rsidRDefault="002351EA" w:rsidP="004370B4">
            <w:pPr>
              <w:rPr>
                <w:rFonts w:ascii="Arial" w:hAnsi="Arial" w:cs="Arial"/>
              </w:rPr>
            </w:pPr>
            <w:r w:rsidRPr="00364E13">
              <w:rPr>
                <w:rFonts w:ascii="Arial" w:hAnsi="Arial" w:cs="Arial"/>
                <w:sz w:val="22"/>
                <w:szCs w:val="22"/>
              </w:rPr>
              <w:t>9</w:t>
            </w:r>
          </w:p>
        </w:tc>
        <w:tc>
          <w:tcPr>
            <w:tcW w:w="1709" w:type="dxa"/>
            <w:shd w:val="clear" w:color="auto" w:fill="C6D9F1"/>
            <w:vAlign w:val="center"/>
          </w:tcPr>
          <w:p w:rsidR="002351EA" w:rsidRPr="004F6548" w:rsidRDefault="002351EA" w:rsidP="004370B4">
            <w:pPr>
              <w:jc w:val="center"/>
              <w:rPr>
                <w:rFonts w:ascii="Calibri" w:hAnsi="Calibri" w:cs="Arial"/>
                <w:sz w:val="22"/>
                <w:szCs w:val="22"/>
              </w:rPr>
            </w:pPr>
          </w:p>
          <w:p w:rsidR="002351EA" w:rsidRPr="004F6548" w:rsidRDefault="002351EA" w:rsidP="004370B4">
            <w:pPr>
              <w:jc w:val="center"/>
              <w:rPr>
                <w:rFonts w:ascii="Calibri" w:hAnsi="Calibri" w:cs="Arial"/>
                <w:sz w:val="22"/>
                <w:szCs w:val="22"/>
              </w:rPr>
            </w:pPr>
            <w:r w:rsidRPr="004F6548">
              <w:rPr>
                <w:rFonts w:ascii="Calibri" w:hAnsi="Calibri" w:cs="Arial"/>
                <w:sz w:val="22"/>
                <w:szCs w:val="22"/>
              </w:rPr>
              <w:t>31 – 4 Sept 09</w:t>
            </w:r>
          </w:p>
        </w:tc>
        <w:tc>
          <w:tcPr>
            <w:tcW w:w="4058" w:type="dxa"/>
            <w:tcBorders>
              <w:bottom w:val="single" w:sz="4" w:space="0" w:color="auto"/>
            </w:tcBorders>
            <w:shd w:val="clear" w:color="auto" w:fill="F2DBDB"/>
            <w:vAlign w:val="center"/>
          </w:tcPr>
          <w:p w:rsidR="002351EA" w:rsidRPr="00EB46CF" w:rsidRDefault="002351EA" w:rsidP="004370B4">
            <w:pPr>
              <w:jc w:val="both"/>
              <w:rPr>
                <w:rFonts w:ascii="Calibri" w:hAnsi="Calibri" w:cs="Arial"/>
                <w:sz w:val="22"/>
                <w:szCs w:val="22"/>
              </w:rPr>
            </w:pPr>
            <w:r w:rsidRPr="00EB46CF">
              <w:rPr>
                <w:rFonts w:ascii="Calibri" w:hAnsi="Calibri"/>
                <w:sz w:val="22"/>
                <w:szCs w:val="22"/>
                <w:lang w:val="en-GB"/>
              </w:rPr>
              <w:t>Support results and findings with evidence from secondary sources</w:t>
            </w:r>
          </w:p>
        </w:tc>
        <w:tc>
          <w:tcPr>
            <w:tcW w:w="4320" w:type="dxa"/>
            <w:tcBorders>
              <w:bottom w:val="single" w:sz="4" w:space="0" w:color="auto"/>
            </w:tcBorders>
            <w:shd w:val="clear" w:color="auto" w:fill="F2DBDB"/>
            <w:vAlign w:val="center"/>
          </w:tcPr>
          <w:p w:rsidR="002351EA" w:rsidRPr="00EB46CF" w:rsidRDefault="002351EA" w:rsidP="004370B4">
            <w:pPr>
              <w:jc w:val="both"/>
              <w:rPr>
                <w:rFonts w:ascii="Calibri" w:hAnsi="Calibri" w:cs="Arial"/>
                <w:sz w:val="22"/>
                <w:szCs w:val="22"/>
              </w:rPr>
            </w:pPr>
            <w:r w:rsidRPr="00EB46CF">
              <w:rPr>
                <w:rFonts w:ascii="Calibri" w:hAnsi="Calibri"/>
                <w:sz w:val="22"/>
                <w:szCs w:val="22"/>
                <w:lang w:val="en-GB"/>
              </w:rPr>
              <w:t>Conclude findings based on primary and secondary sources</w:t>
            </w:r>
          </w:p>
        </w:tc>
      </w:tr>
      <w:tr w:rsidR="002351EA" w:rsidRPr="00364E13" w:rsidTr="0079050D">
        <w:tc>
          <w:tcPr>
            <w:tcW w:w="461" w:type="dxa"/>
            <w:tcBorders>
              <w:bottom w:val="single" w:sz="4" w:space="0" w:color="auto"/>
            </w:tcBorders>
            <w:shd w:val="clear" w:color="auto" w:fill="C6D9F1"/>
          </w:tcPr>
          <w:p w:rsidR="002351EA" w:rsidRPr="00364E13" w:rsidRDefault="002351EA" w:rsidP="004370B4">
            <w:pPr>
              <w:rPr>
                <w:rFonts w:ascii="Arial" w:hAnsi="Arial" w:cs="Arial"/>
              </w:rPr>
            </w:pPr>
          </w:p>
          <w:p w:rsidR="002351EA" w:rsidRPr="00364E13" w:rsidRDefault="002351EA" w:rsidP="004370B4">
            <w:pPr>
              <w:rPr>
                <w:rFonts w:ascii="Arial" w:hAnsi="Arial" w:cs="Arial"/>
              </w:rPr>
            </w:pPr>
            <w:r w:rsidRPr="00364E13">
              <w:rPr>
                <w:rFonts w:ascii="Arial" w:hAnsi="Arial" w:cs="Arial"/>
                <w:sz w:val="22"/>
                <w:szCs w:val="22"/>
              </w:rPr>
              <w:t>10</w:t>
            </w:r>
          </w:p>
        </w:tc>
        <w:tc>
          <w:tcPr>
            <w:tcW w:w="1709" w:type="dxa"/>
            <w:tcBorders>
              <w:bottom w:val="single" w:sz="4" w:space="0" w:color="auto"/>
            </w:tcBorders>
            <w:shd w:val="clear" w:color="auto" w:fill="C6D9F1"/>
            <w:vAlign w:val="center"/>
          </w:tcPr>
          <w:p w:rsidR="002351EA" w:rsidRPr="004F6548" w:rsidRDefault="002351EA" w:rsidP="004370B4">
            <w:pPr>
              <w:jc w:val="center"/>
              <w:rPr>
                <w:rFonts w:ascii="Calibri" w:hAnsi="Calibri" w:cs="Arial"/>
                <w:sz w:val="22"/>
                <w:szCs w:val="22"/>
              </w:rPr>
            </w:pPr>
          </w:p>
          <w:p w:rsidR="002351EA" w:rsidRPr="004F6548" w:rsidRDefault="002351EA" w:rsidP="004370B4">
            <w:pPr>
              <w:jc w:val="center"/>
              <w:rPr>
                <w:rFonts w:ascii="Calibri" w:hAnsi="Calibri" w:cs="Arial"/>
                <w:sz w:val="22"/>
                <w:szCs w:val="22"/>
              </w:rPr>
            </w:pPr>
            <w:r w:rsidRPr="004F6548">
              <w:rPr>
                <w:rFonts w:ascii="Calibri" w:hAnsi="Calibri" w:cs="Arial"/>
                <w:sz w:val="22"/>
                <w:szCs w:val="22"/>
              </w:rPr>
              <w:t>7 – 11 Sept 09</w:t>
            </w:r>
          </w:p>
        </w:tc>
        <w:tc>
          <w:tcPr>
            <w:tcW w:w="4058" w:type="dxa"/>
            <w:tcBorders>
              <w:bottom w:val="single" w:sz="4" w:space="0" w:color="auto"/>
            </w:tcBorders>
            <w:shd w:val="clear" w:color="auto" w:fill="F2DBDB"/>
            <w:vAlign w:val="center"/>
          </w:tcPr>
          <w:p w:rsidR="002351EA" w:rsidRPr="00EB46CF" w:rsidRDefault="002351EA" w:rsidP="004370B4">
            <w:pPr>
              <w:jc w:val="both"/>
              <w:rPr>
                <w:rFonts w:ascii="Calibri" w:hAnsi="Calibri" w:cs="Arial"/>
                <w:sz w:val="22"/>
                <w:szCs w:val="22"/>
              </w:rPr>
            </w:pPr>
            <w:r w:rsidRPr="00EB46CF">
              <w:rPr>
                <w:rFonts w:ascii="Calibri" w:hAnsi="Calibri"/>
                <w:sz w:val="22"/>
                <w:szCs w:val="22"/>
                <w:lang w:val="en-GB"/>
              </w:rPr>
              <w:t>Conclude findings based on primary and secondary sources</w:t>
            </w:r>
          </w:p>
        </w:tc>
        <w:tc>
          <w:tcPr>
            <w:tcW w:w="4320" w:type="dxa"/>
            <w:tcBorders>
              <w:bottom w:val="single" w:sz="4" w:space="0" w:color="auto"/>
            </w:tcBorders>
            <w:shd w:val="clear" w:color="auto" w:fill="B6DDE8"/>
            <w:vAlign w:val="center"/>
          </w:tcPr>
          <w:p w:rsidR="0079050D" w:rsidRPr="00EB46CF" w:rsidRDefault="0079050D" w:rsidP="0079050D">
            <w:pPr>
              <w:jc w:val="center"/>
              <w:rPr>
                <w:rFonts w:ascii="Calibri" w:hAnsi="Calibri"/>
                <w:sz w:val="22"/>
                <w:szCs w:val="22"/>
                <w:lang w:val="en-GB"/>
              </w:rPr>
            </w:pPr>
            <w:r w:rsidRPr="00EB46CF">
              <w:rPr>
                <w:rFonts w:ascii="Calibri" w:hAnsi="Calibri"/>
                <w:sz w:val="22"/>
                <w:szCs w:val="22"/>
                <w:lang w:val="en-GB"/>
              </w:rPr>
              <w:t>Assessment 3:</w:t>
            </w:r>
          </w:p>
          <w:p w:rsidR="0079050D" w:rsidRPr="00EB46CF" w:rsidRDefault="0079050D" w:rsidP="0079050D">
            <w:pPr>
              <w:jc w:val="center"/>
              <w:rPr>
                <w:rFonts w:ascii="Calibri" w:hAnsi="Calibri"/>
                <w:sz w:val="22"/>
                <w:szCs w:val="22"/>
                <w:lang w:val="en-GB"/>
              </w:rPr>
            </w:pPr>
            <w:r w:rsidRPr="00EB46CF">
              <w:rPr>
                <w:rFonts w:ascii="Calibri" w:hAnsi="Calibri"/>
                <w:sz w:val="22"/>
                <w:szCs w:val="22"/>
                <w:lang w:val="en-GB"/>
              </w:rPr>
              <w:t>Group Interview (10%)</w:t>
            </w:r>
          </w:p>
          <w:p w:rsidR="002351EA" w:rsidRPr="00EB46CF" w:rsidRDefault="002351EA" w:rsidP="004370B4">
            <w:pPr>
              <w:pStyle w:val="ListParagraph"/>
              <w:ind w:left="0"/>
              <w:jc w:val="center"/>
              <w:rPr>
                <w:rFonts w:ascii="Calibri" w:hAnsi="Calibri" w:cs="Arial"/>
                <w:sz w:val="22"/>
                <w:szCs w:val="22"/>
              </w:rPr>
            </w:pPr>
          </w:p>
        </w:tc>
      </w:tr>
      <w:tr w:rsidR="002351EA" w:rsidRPr="00364E13" w:rsidTr="004370B4">
        <w:tc>
          <w:tcPr>
            <w:tcW w:w="461" w:type="dxa"/>
            <w:shd w:val="clear" w:color="auto" w:fill="FFC000"/>
          </w:tcPr>
          <w:p w:rsidR="002351EA" w:rsidRPr="00364E13" w:rsidRDefault="002351EA" w:rsidP="004370B4">
            <w:pPr>
              <w:rPr>
                <w:rFonts w:ascii="Arial" w:hAnsi="Arial" w:cs="Arial"/>
              </w:rPr>
            </w:pPr>
          </w:p>
        </w:tc>
        <w:tc>
          <w:tcPr>
            <w:tcW w:w="1709" w:type="dxa"/>
            <w:shd w:val="clear" w:color="auto" w:fill="FFC000"/>
            <w:vAlign w:val="center"/>
          </w:tcPr>
          <w:p w:rsidR="002351EA" w:rsidRPr="004F6548" w:rsidRDefault="002351EA" w:rsidP="004370B4">
            <w:pPr>
              <w:jc w:val="center"/>
              <w:rPr>
                <w:rFonts w:ascii="Calibri" w:hAnsi="Calibri" w:cs="Arial"/>
                <w:b/>
                <w:sz w:val="22"/>
                <w:szCs w:val="22"/>
              </w:rPr>
            </w:pPr>
          </w:p>
          <w:p w:rsidR="002351EA" w:rsidRPr="004F6548" w:rsidRDefault="002351EA" w:rsidP="004370B4">
            <w:pPr>
              <w:jc w:val="center"/>
              <w:rPr>
                <w:rFonts w:ascii="Calibri" w:hAnsi="Calibri" w:cs="Arial"/>
                <w:b/>
                <w:sz w:val="22"/>
                <w:szCs w:val="22"/>
              </w:rPr>
            </w:pPr>
            <w:r w:rsidRPr="004F6548">
              <w:rPr>
                <w:rFonts w:ascii="Calibri" w:hAnsi="Calibri" w:cs="Arial"/>
                <w:b/>
                <w:sz w:val="22"/>
                <w:szCs w:val="22"/>
              </w:rPr>
              <w:t>12 –27 Sep 09</w:t>
            </w:r>
          </w:p>
        </w:tc>
        <w:tc>
          <w:tcPr>
            <w:tcW w:w="8378" w:type="dxa"/>
            <w:gridSpan w:val="2"/>
            <w:shd w:val="clear" w:color="auto" w:fill="FFC000"/>
            <w:vAlign w:val="center"/>
          </w:tcPr>
          <w:p w:rsidR="002351EA" w:rsidRPr="00EB46CF" w:rsidRDefault="002351EA" w:rsidP="004370B4">
            <w:pPr>
              <w:jc w:val="center"/>
              <w:rPr>
                <w:rFonts w:ascii="Calibri" w:hAnsi="Calibri" w:cs="Arial"/>
                <w:b/>
                <w:sz w:val="22"/>
                <w:szCs w:val="22"/>
              </w:rPr>
            </w:pPr>
          </w:p>
          <w:p w:rsidR="002351EA" w:rsidRPr="00EB46CF" w:rsidRDefault="002351EA" w:rsidP="004370B4">
            <w:pPr>
              <w:jc w:val="center"/>
              <w:rPr>
                <w:rFonts w:ascii="Calibri" w:hAnsi="Calibri" w:cs="Arial"/>
                <w:b/>
                <w:sz w:val="22"/>
                <w:szCs w:val="22"/>
              </w:rPr>
            </w:pPr>
            <w:proofErr w:type="spellStart"/>
            <w:r w:rsidRPr="00EB46CF">
              <w:rPr>
                <w:rFonts w:ascii="Calibri" w:hAnsi="Calibri" w:cs="Arial"/>
                <w:b/>
                <w:sz w:val="22"/>
                <w:szCs w:val="22"/>
              </w:rPr>
              <w:t>Hari</w:t>
            </w:r>
            <w:proofErr w:type="spellEnd"/>
            <w:r w:rsidRPr="00EB46CF">
              <w:rPr>
                <w:rFonts w:ascii="Calibri" w:hAnsi="Calibri" w:cs="Arial"/>
                <w:b/>
                <w:sz w:val="22"/>
                <w:szCs w:val="22"/>
              </w:rPr>
              <w:t xml:space="preserve"> Raya Holidays</w:t>
            </w:r>
          </w:p>
          <w:p w:rsidR="002351EA" w:rsidRPr="00EB46CF" w:rsidRDefault="002351EA" w:rsidP="004370B4">
            <w:pPr>
              <w:jc w:val="center"/>
              <w:rPr>
                <w:rFonts w:ascii="Calibri" w:hAnsi="Calibri" w:cs="Arial"/>
                <w:b/>
                <w:sz w:val="22"/>
                <w:szCs w:val="22"/>
              </w:rPr>
            </w:pPr>
          </w:p>
        </w:tc>
      </w:tr>
      <w:tr w:rsidR="002351EA" w:rsidRPr="00364E13" w:rsidTr="004370B4">
        <w:tc>
          <w:tcPr>
            <w:tcW w:w="461" w:type="dxa"/>
            <w:shd w:val="clear" w:color="auto" w:fill="CCC0D9"/>
          </w:tcPr>
          <w:p w:rsidR="002351EA" w:rsidRPr="00364E13" w:rsidRDefault="002351EA" w:rsidP="004370B4">
            <w:pPr>
              <w:rPr>
                <w:rFonts w:ascii="Arial" w:hAnsi="Arial" w:cs="Arial"/>
              </w:rPr>
            </w:pPr>
          </w:p>
          <w:p w:rsidR="002351EA" w:rsidRPr="00364E13" w:rsidRDefault="002351EA" w:rsidP="004370B4">
            <w:pPr>
              <w:rPr>
                <w:rFonts w:ascii="Arial" w:hAnsi="Arial" w:cs="Arial"/>
              </w:rPr>
            </w:pPr>
            <w:r w:rsidRPr="00364E13">
              <w:rPr>
                <w:rFonts w:ascii="Arial" w:hAnsi="Arial" w:cs="Arial"/>
                <w:sz w:val="22"/>
                <w:szCs w:val="22"/>
              </w:rPr>
              <w:t>11</w:t>
            </w:r>
          </w:p>
        </w:tc>
        <w:tc>
          <w:tcPr>
            <w:tcW w:w="1709" w:type="dxa"/>
            <w:shd w:val="clear" w:color="auto" w:fill="CCC0D9"/>
            <w:vAlign w:val="center"/>
          </w:tcPr>
          <w:p w:rsidR="002351EA" w:rsidRPr="004F6548" w:rsidRDefault="002351EA" w:rsidP="004370B4">
            <w:pPr>
              <w:jc w:val="center"/>
              <w:rPr>
                <w:rFonts w:ascii="Calibri" w:hAnsi="Calibri" w:cs="Arial"/>
                <w:sz w:val="22"/>
                <w:szCs w:val="22"/>
              </w:rPr>
            </w:pPr>
          </w:p>
          <w:p w:rsidR="002351EA" w:rsidRPr="004F6548" w:rsidRDefault="002351EA" w:rsidP="004370B4">
            <w:pPr>
              <w:jc w:val="center"/>
              <w:rPr>
                <w:rFonts w:ascii="Calibri" w:hAnsi="Calibri" w:cs="Arial"/>
                <w:sz w:val="22"/>
                <w:szCs w:val="22"/>
              </w:rPr>
            </w:pPr>
            <w:r w:rsidRPr="004F6548">
              <w:rPr>
                <w:rFonts w:ascii="Calibri" w:hAnsi="Calibri" w:cs="Arial"/>
                <w:sz w:val="22"/>
                <w:szCs w:val="22"/>
              </w:rPr>
              <w:t>28 – 2 Oct 09</w:t>
            </w:r>
          </w:p>
        </w:tc>
        <w:tc>
          <w:tcPr>
            <w:tcW w:w="8378" w:type="dxa"/>
            <w:gridSpan w:val="2"/>
            <w:tcBorders>
              <w:bottom w:val="single" w:sz="4" w:space="0" w:color="auto"/>
            </w:tcBorders>
            <w:shd w:val="clear" w:color="auto" w:fill="CCC0D9"/>
            <w:vAlign w:val="center"/>
          </w:tcPr>
          <w:p w:rsidR="002351EA" w:rsidRPr="00EB46CF" w:rsidRDefault="002351EA" w:rsidP="004370B4">
            <w:pPr>
              <w:pStyle w:val="ListParagraph"/>
              <w:ind w:left="0"/>
              <w:jc w:val="center"/>
              <w:rPr>
                <w:rFonts w:ascii="Calibri" w:hAnsi="Calibri" w:cs="Arial"/>
                <w:sz w:val="22"/>
                <w:szCs w:val="22"/>
              </w:rPr>
            </w:pPr>
            <w:r w:rsidRPr="00EB46CF">
              <w:rPr>
                <w:rFonts w:ascii="Calibri" w:hAnsi="Calibri" w:cs="Arial"/>
                <w:sz w:val="22"/>
                <w:szCs w:val="22"/>
              </w:rPr>
              <w:t>Academic Carnival</w:t>
            </w:r>
          </w:p>
        </w:tc>
      </w:tr>
      <w:tr w:rsidR="002351EA" w:rsidRPr="00364E13" w:rsidTr="0079050D">
        <w:tc>
          <w:tcPr>
            <w:tcW w:w="461" w:type="dxa"/>
            <w:shd w:val="clear" w:color="auto" w:fill="C6D9F1"/>
          </w:tcPr>
          <w:p w:rsidR="002351EA" w:rsidRPr="00364E13" w:rsidRDefault="002351EA" w:rsidP="004370B4">
            <w:pPr>
              <w:rPr>
                <w:rFonts w:ascii="Arial" w:hAnsi="Arial" w:cs="Arial"/>
              </w:rPr>
            </w:pPr>
          </w:p>
          <w:p w:rsidR="002351EA" w:rsidRPr="00364E13" w:rsidRDefault="002351EA" w:rsidP="004370B4">
            <w:pPr>
              <w:rPr>
                <w:rFonts w:ascii="Arial" w:hAnsi="Arial" w:cs="Arial"/>
              </w:rPr>
            </w:pPr>
            <w:r w:rsidRPr="00364E13">
              <w:rPr>
                <w:rFonts w:ascii="Arial" w:hAnsi="Arial" w:cs="Arial"/>
                <w:sz w:val="22"/>
                <w:szCs w:val="22"/>
              </w:rPr>
              <w:t>12</w:t>
            </w:r>
          </w:p>
        </w:tc>
        <w:tc>
          <w:tcPr>
            <w:tcW w:w="1709" w:type="dxa"/>
            <w:shd w:val="clear" w:color="auto" w:fill="C6D9F1"/>
            <w:vAlign w:val="center"/>
          </w:tcPr>
          <w:p w:rsidR="002351EA" w:rsidRPr="004F6548" w:rsidRDefault="002351EA" w:rsidP="004370B4">
            <w:pPr>
              <w:jc w:val="center"/>
              <w:rPr>
                <w:rFonts w:ascii="Calibri" w:hAnsi="Calibri" w:cs="Arial"/>
                <w:sz w:val="22"/>
                <w:szCs w:val="22"/>
              </w:rPr>
            </w:pPr>
          </w:p>
          <w:p w:rsidR="002351EA" w:rsidRPr="004F6548" w:rsidRDefault="002351EA" w:rsidP="004370B4">
            <w:pPr>
              <w:jc w:val="center"/>
              <w:rPr>
                <w:rFonts w:ascii="Calibri" w:hAnsi="Calibri" w:cs="Arial"/>
                <w:sz w:val="22"/>
                <w:szCs w:val="22"/>
              </w:rPr>
            </w:pPr>
            <w:r w:rsidRPr="004F6548">
              <w:rPr>
                <w:rFonts w:ascii="Calibri" w:hAnsi="Calibri" w:cs="Arial"/>
                <w:sz w:val="22"/>
                <w:szCs w:val="22"/>
              </w:rPr>
              <w:t>5 – 9 Oct 09</w:t>
            </w:r>
          </w:p>
        </w:tc>
        <w:tc>
          <w:tcPr>
            <w:tcW w:w="8378" w:type="dxa"/>
            <w:gridSpan w:val="2"/>
            <w:shd w:val="clear" w:color="auto" w:fill="F2DBDB"/>
            <w:vAlign w:val="center"/>
          </w:tcPr>
          <w:p w:rsidR="002351EA" w:rsidRPr="00EB46CF" w:rsidRDefault="0079050D" w:rsidP="004370B4">
            <w:pPr>
              <w:pStyle w:val="ListParagraph"/>
              <w:ind w:left="-18"/>
              <w:jc w:val="center"/>
              <w:rPr>
                <w:rFonts w:ascii="Calibri" w:hAnsi="Calibri" w:cs="Arial"/>
                <w:sz w:val="22"/>
                <w:szCs w:val="22"/>
              </w:rPr>
            </w:pPr>
            <w:r w:rsidRPr="00EB46CF">
              <w:rPr>
                <w:rFonts w:ascii="Calibri" w:hAnsi="Calibri" w:cs="Arial"/>
                <w:sz w:val="22"/>
                <w:szCs w:val="22"/>
              </w:rPr>
              <w:t>Writing final report</w:t>
            </w:r>
          </w:p>
        </w:tc>
      </w:tr>
      <w:tr w:rsidR="002351EA" w:rsidRPr="00364E13" w:rsidTr="004370B4">
        <w:tc>
          <w:tcPr>
            <w:tcW w:w="461" w:type="dxa"/>
            <w:shd w:val="clear" w:color="auto" w:fill="C6D9F1"/>
          </w:tcPr>
          <w:p w:rsidR="002351EA" w:rsidRPr="00364E13" w:rsidRDefault="002351EA" w:rsidP="004370B4">
            <w:pPr>
              <w:rPr>
                <w:rFonts w:ascii="Arial" w:hAnsi="Arial" w:cs="Arial"/>
              </w:rPr>
            </w:pPr>
          </w:p>
          <w:p w:rsidR="002351EA" w:rsidRPr="00364E13" w:rsidRDefault="002351EA" w:rsidP="004370B4">
            <w:pPr>
              <w:rPr>
                <w:rFonts w:ascii="Arial" w:hAnsi="Arial" w:cs="Arial"/>
              </w:rPr>
            </w:pPr>
            <w:r w:rsidRPr="00364E13">
              <w:rPr>
                <w:rFonts w:ascii="Arial" w:hAnsi="Arial" w:cs="Arial"/>
                <w:sz w:val="22"/>
                <w:szCs w:val="22"/>
              </w:rPr>
              <w:t>13</w:t>
            </w:r>
          </w:p>
        </w:tc>
        <w:tc>
          <w:tcPr>
            <w:tcW w:w="1709" w:type="dxa"/>
            <w:shd w:val="clear" w:color="auto" w:fill="C6D9F1"/>
            <w:vAlign w:val="center"/>
          </w:tcPr>
          <w:p w:rsidR="002351EA" w:rsidRPr="004F6548" w:rsidRDefault="002351EA" w:rsidP="004370B4">
            <w:pPr>
              <w:jc w:val="center"/>
              <w:rPr>
                <w:rFonts w:ascii="Calibri" w:hAnsi="Calibri" w:cs="Arial"/>
                <w:sz w:val="22"/>
                <w:szCs w:val="22"/>
              </w:rPr>
            </w:pPr>
          </w:p>
          <w:p w:rsidR="002351EA" w:rsidRPr="004F6548" w:rsidRDefault="002351EA" w:rsidP="004370B4">
            <w:pPr>
              <w:jc w:val="center"/>
              <w:rPr>
                <w:rFonts w:ascii="Calibri" w:hAnsi="Calibri" w:cs="Arial"/>
                <w:sz w:val="22"/>
                <w:szCs w:val="22"/>
              </w:rPr>
            </w:pPr>
            <w:r w:rsidRPr="004F6548">
              <w:rPr>
                <w:rFonts w:ascii="Calibri" w:hAnsi="Calibri" w:cs="Arial"/>
                <w:sz w:val="22"/>
                <w:szCs w:val="22"/>
              </w:rPr>
              <w:t>12 – 16 Oct 09</w:t>
            </w:r>
          </w:p>
        </w:tc>
        <w:tc>
          <w:tcPr>
            <w:tcW w:w="4058" w:type="dxa"/>
            <w:tcBorders>
              <w:bottom w:val="single" w:sz="4" w:space="0" w:color="auto"/>
            </w:tcBorders>
            <w:shd w:val="clear" w:color="auto" w:fill="F2DBDB"/>
            <w:vAlign w:val="center"/>
          </w:tcPr>
          <w:p w:rsidR="002351EA" w:rsidRPr="00EB46CF" w:rsidRDefault="002351EA" w:rsidP="004370B4">
            <w:pPr>
              <w:jc w:val="both"/>
              <w:rPr>
                <w:rFonts w:ascii="Calibri" w:hAnsi="Calibri" w:cs="Arial"/>
                <w:sz w:val="22"/>
                <w:szCs w:val="22"/>
              </w:rPr>
            </w:pPr>
            <w:r w:rsidRPr="00EB46CF">
              <w:rPr>
                <w:rFonts w:ascii="Calibri" w:hAnsi="Calibri"/>
                <w:sz w:val="22"/>
                <w:szCs w:val="22"/>
                <w:lang w:val="en-GB"/>
              </w:rPr>
              <w:t>Make suggestions for further improvement of the case studied.</w:t>
            </w:r>
          </w:p>
        </w:tc>
        <w:tc>
          <w:tcPr>
            <w:tcW w:w="4320" w:type="dxa"/>
            <w:tcBorders>
              <w:bottom w:val="single" w:sz="4" w:space="0" w:color="auto"/>
            </w:tcBorders>
            <w:shd w:val="clear" w:color="auto" w:fill="F2DBDB"/>
            <w:vAlign w:val="center"/>
          </w:tcPr>
          <w:p w:rsidR="002351EA" w:rsidRPr="00EB46CF" w:rsidRDefault="002351EA" w:rsidP="004370B4">
            <w:pPr>
              <w:pStyle w:val="ListParagraph"/>
              <w:ind w:left="0"/>
              <w:rPr>
                <w:rFonts w:ascii="Calibri" w:hAnsi="Calibri" w:cs="Arial"/>
                <w:sz w:val="22"/>
                <w:szCs w:val="22"/>
              </w:rPr>
            </w:pPr>
            <w:r w:rsidRPr="00EB46CF">
              <w:rPr>
                <w:rFonts w:ascii="Calibri" w:hAnsi="Calibri"/>
                <w:sz w:val="22"/>
                <w:szCs w:val="22"/>
                <w:lang w:val="en-GB"/>
              </w:rPr>
              <w:t>Make suggestions for further improvement of the case studied.</w:t>
            </w:r>
          </w:p>
        </w:tc>
      </w:tr>
      <w:tr w:rsidR="002351EA" w:rsidRPr="00364E13" w:rsidTr="004370B4">
        <w:trPr>
          <w:trHeight w:val="530"/>
        </w:trPr>
        <w:tc>
          <w:tcPr>
            <w:tcW w:w="461" w:type="dxa"/>
            <w:tcBorders>
              <w:bottom w:val="single" w:sz="4" w:space="0" w:color="auto"/>
            </w:tcBorders>
            <w:shd w:val="clear" w:color="auto" w:fill="C6D9F1"/>
          </w:tcPr>
          <w:p w:rsidR="002351EA" w:rsidRDefault="002351EA" w:rsidP="004370B4">
            <w:pPr>
              <w:rPr>
                <w:rFonts w:ascii="Arial" w:hAnsi="Arial" w:cs="Arial"/>
              </w:rPr>
            </w:pPr>
          </w:p>
          <w:p w:rsidR="002351EA" w:rsidRPr="00364E13" w:rsidRDefault="002351EA" w:rsidP="004370B4">
            <w:pPr>
              <w:rPr>
                <w:rFonts w:ascii="Arial" w:hAnsi="Arial" w:cs="Arial"/>
              </w:rPr>
            </w:pPr>
            <w:r w:rsidRPr="00364E13">
              <w:rPr>
                <w:rFonts w:ascii="Arial" w:hAnsi="Arial" w:cs="Arial"/>
                <w:sz w:val="22"/>
                <w:szCs w:val="22"/>
              </w:rPr>
              <w:t>14</w:t>
            </w:r>
          </w:p>
        </w:tc>
        <w:tc>
          <w:tcPr>
            <w:tcW w:w="1709" w:type="dxa"/>
            <w:tcBorders>
              <w:bottom w:val="single" w:sz="4" w:space="0" w:color="auto"/>
            </w:tcBorders>
            <w:shd w:val="clear" w:color="auto" w:fill="C6D9F1"/>
            <w:vAlign w:val="center"/>
          </w:tcPr>
          <w:p w:rsidR="002351EA" w:rsidRPr="004F6548" w:rsidRDefault="002351EA" w:rsidP="004370B4">
            <w:pPr>
              <w:jc w:val="center"/>
              <w:rPr>
                <w:rFonts w:ascii="Calibri" w:hAnsi="Calibri" w:cs="Arial"/>
                <w:sz w:val="22"/>
                <w:szCs w:val="22"/>
              </w:rPr>
            </w:pPr>
          </w:p>
          <w:p w:rsidR="002351EA" w:rsidRPr="004F6548" w:rsidRDefault="002351EA" w:rsidP="004370B4">
            <w:pPr>
              <w:jc w:val="center"/>
              <w:rPr>
                <w:rFonts w:ascii="Calibri" w:hAnsi="Calibri" w:cs="Arial"/>
                <w:sz w:val="22"/>
                <w:szCs w:val="22"/>
              </w:rPr>
            </w:pPr>
            <w:r w:rsidRPr="004F6548">
              <w:rPr>
                <w:rFonts w:ascii="Calibri" w:hAnsi="Calibri" w:cs="Arial"/>
                <w:sz w:val="22"/>
                <w:szCs w:val="22"/>
              </w:rPr>
              <w:t>19 – 23 Oct 09</w:t>
            </w:r>
          </w:p>
        </w:tc>
        <w:tc>
          <w:tcPr>
            <w:tcW w:w="4058" w:type="dxa"/>
            <w:tcBorders>
              <w:bottom w:val="single" w:sz="4" w:space="0" w:color="auto"/>
            </w:tcBorders>
            <w:shd w:val="clear" w:color="auto" w:fill="B6DDE8"/>
            <w:vAlign w:val="center"/>
          </w:tcPr>
          <w:p w:rsidR="000845CD" w:rsidRPr="00EB46CF" w:rsidRDefault="0079050D" w:rsidP="004370B4">
            <w:pPr>
              <w:pStyle w:val="ListParagraph"/>
              <w:tabs>
                <w:tab w:val="left" w:pos="3695"/>
              </w:tabs>
              <w:ind w:left="0"/>
              <w:jc w:val="center"/>
              <w:rPr>
                <w:rFonts w:ascii="Calibri" w:hAnsi="Calibri" w:cs="Arial"/>
                <w:sz w:val="22"/>
                <w:szCs w:val="22"/>
                <w:lang w:eastAsia="en-MY"/>
              </w:rPr>
            </w:pPr>
            <w:r w:rsidRPr="00EB46CF">
              <w:rPr>
                <w:rFonts w:ascii="Calibri" w:hAnsi="Calibri" w:cs="Arial"/>
                <w:sz w:val="22"/>
                <w:szCs w:val="22"/>
                <w:lang w:eastAsia="en-MY"/>
              </w:rPr>
              <w:t>Assessment</w:t>
            </w:r>
            <w:r w:rsidR="000845CD" w:rsidRPr="00EB46CF">
              <w:rPr>
                <w:rFonts w:ascii="Calibri" w:hAnsi="Calibri" w:cs="Arial"/>
                <w:sz w:val="22"/>
                <w:szCs w:val="22"/>
                <w:lang w:eastAsia="en-MY"/>
              </w:rPr>
              <w:t xml:space="preserve"> 4: </w:t>
            </w:r>
          </w:p>
          <w:p w:rsidR="0079050D" w:rsidRPr="00EB46CF" w:rsidRDefault="000845CD" w:rsidP="004370B4">
            <w:pPr>
              <w:pStyle w:val="ListParagraph"/>
              <w:tabs>
                <w:tab w:val="left" w:pos="3695"/>
              </w:tabs>
              <w:ind w:left="0"/>
              <w:jc w:val="center"/>
              <w:rPr>
                <w:rFonts w:ascii="Calibri" w:hAnsi="Calibri" w:cs="Arial"/>
                <w:sz w:val="22"/>
                <w:szCs w:val="22"/>
              </w:rPr>
            </w:pPr>
            <w:r w:rsidRPr="00EB46CF">
              <w:rPr>
                <w:rFonts w:ascii="Calibri" w:hAnsi="Calibri" w:cs="Arial"/>
                <w:sz w:val="22"/>
                <w:szCs w:val="22"/>
                <w:lang w:eastAsia="en-MY"/>
              </w:rPr>
              <w:t>Oral Presentation (20%)</w:t>
            </w:r>
          </w:p>
        </w:tc>
        <w:tc>
          <w:tcPr>
            <w:tcW w:w="4320" w:type="dxa"/>
            <w:tcBorders>
              <w:bottom w:val="single" w:sz="4" w:space="0" w:color="auto"/>
            </w:tcBorders>
            <w:shd w:val="clear" w:color="auto" w:fill="B6DDE8"/>
            <w:vAlign w:val="center"/>
          </w:tcPr>
          <w:p w:rsidR="000845CD" w:rsidRPr="00EB46CF" w:rsidRDefault="000845CD" w:rsidP="000845CD">
            <w:pPr>
              <w:pStyle w:val="ListParagraph"/>
              <w:tabs>
                <w:tab w:val="left" w:pos="3695"/>
              </w:tabs>
              <w:ind w:left="0"/>
              <w:jc w:val="center"/>
              <w:rPr>
                <w:rFonts w:ascii="Calibri" w:hAnsi="Calibri" w:cs="Arial"/>
                <w:sz w:val="22"/>
                <w:szCs w:val="22"/>
                <w:lang w:eastAsia="en-MY"/>
              </w:rPr>
            </w:pPr>
            <w:r w:rsidRPr="00EB46CF">
              <w:rPr>
                <w:rFonts w:ascii="Calibri" w:hAnsi="Calibri" w:cs="Arial"/>
                <w:sz w:val="22"/>
                <w:szCs w:val="22"/>
                <w:lang w:eastAsia="en-MY"/>
              </w:rPr>
              <w:t xml:space="preserve">Assessment 5:  </w:t>
            </w:r>
          </w:p>
          <w:p w:rsidR="000845CD" w:rsidRPr="00EB46CF" w:rsidRDefault="000845CD" w:rsidP="000845CD">
            <w:pPr>
              <w:pStyle w:val="ListParagraph"/>
              <w:tabs>
                <w:tab w:val="left" w:pos="3695"/>
              </w:tabs>
              <w:ind w:left="0"/>
              <w:jc w:val="center"/>
              <w:rPr>
                <w:rFonts w:ascii="Calibri" w:hAnsi="Calibri" w:cs="Arial"/>
                <w:sz w:val="22"/>
                <w:szCs w:val="22"/>
                <w:lang w:eastAsia="en-MY"/>
              </w:rPr>
            </w:pPr>
            <w:r w:rsidRPr="00EB46CF">
              <w:rPr>
                <w:rFonts w:ascii="Calibri" w:hAnsi="Calibri" w:cs="Arial"/>
                <w:sz w:val="22"/>
                <w:szCs w:val="22"/>
                <w:lang w:eastAsia="en-MY"/>
              </w:rPr>
              <w:t>Submission</w:t>
            </w:r>
            <w:r w:rsidR="00EB46CF" w:rsidRPr="00EB46CF">
              <w:rPr>
                <w:rFonts w:ascii="Calibri" w:hAnsi="Calibri" w:cs="Arial"/>
                <w:sz w:val="22"/>
                <w:szCs w:val="22"/>
                <w:lang w:eastAsia="en-MY"/>
              </w:rPr>
              <w:t xml:space="preserve"> of Final R</w:t>
            </w:r>
            <w:r w:rsidRPr="00EB46CF">
              <w:rPr>
                <w:rFonts w:ascii="Calibri" w:hAnsi="Calibri" w:cs="Arial"/>
                <w:sz w:val="22"/>
                <w:szCs w:val="22"/>
                <w:lang w:eastAsia="en-MY"/>
              </w:rPr>
              <w:t>eport (30%)</w:t>
            </w:r>
          </w:p>
          <w:p w:rsidR="002351EA" w:rsidRPr="00EB46CF" w:rsidRDefault="000845CD" w:rsidP="004370B4">
            <w:pPr>
              <w:tabs>
                <w:tab w:val="left" w:pos="3695"/>
              </w:tabs>
              <w:jc w:val="center"/>
              <w:rPr>
                <w:rFonts w:ascii="Calibri" w:hAnsi="Calibri" w:cs="Arial"/>
                <w:sz w:val="22"/>
                <w:szCs w:val="22"/>
              </w:rPr>
            </w:pPr>
            <w:r w:rsidRPr="00EB46CF">
              <w:rPr>
                <w:rFonts w:ascii="Calibri" w:hAnsi="Calibri" w:cs="Arial"/>
                <w:sz w:val="22"/>
                <w:szCs w:val="22"/>
              </w:rPr>
              <w:t xml:space="preserve">(cont.) Oral </w:t>
            </w:r>
            <w:r w:rsidR="002351EA" w:rsidRPr="00EB46CF">
              <w:rPr>
                <w:rFonts w:ascii="Calibri" w:hAnsi="Calibri" w:cs="Arial"/>
                <w:sz w:val="22"/>
                <w:szCs w:val="22"/>
              </w:rPr>
              <w:t>Presentation</w:t>
            </w:r>
          </w:p>
        </w:tc>
      </w:tr>
      <w:tr w:rsidR="002351EA" w:rsidRPr="00364E13" w:rsidTr="004370B4">
        <w:trPr>
          <w:trHeight w:val="530"/>
        </w:trPr>
        <w:tc>
          <w:tcPr>
            <w:tcW w:w="461" w:type="dxa"/>
            <w:shd w:val="clear" w:color="auto" w:fill="99FF66"/>
          </w:tcPr>
          <w:p w:rsidR="002351EA" w:rsidRDefault="002351EA" w:rsidP="004370B4">
            <w:pPr>
              <w:rPr>
                <w:rFonts w:ascii="Arial" w:hAnsi="Arial" w:cs="Arial"/>
              </w:rPr>
            </w:pPr>
          </w:p>
          <w:p w:rsidR="002351EA" w:rsidRPr="00364E13" w:rsidRDefault="002351EA" w:rsidP="004370B4">
            <w:pPr>
              <w:rPr>
                <w:rFonts w:ascii="Arial" w:hAnsi="Arial" w:cs="Arial"/>
              </w:rPr>
            </w:pPr>
            <w:r>
              <w:rPr>
                <w:rFonts w:ascii="Arial" w:hAnsi="Arial" w:cs="Arial"/>
                <w:sz w:val="22"/>
                <w:szCs w:val="22"/>
              </w:rPr>
              <w:t>15</w:t>
            </w:r>
          </w:p>
        </w:tc>
        <w:tc>
          <w:tcPr>
            <w:tcW w:w="1709" w:type="dxa"/>
            <w:shd w:val="clear" w:color="auto" w:fill="99FF66"/>
            <w:vAlign w:val="center"/>
          </w:tcPr>
          <w:p w:rsidR="002351EA" w:rsidRPr="004F6548" w:rsidRDefault="002351EA" w:rsidP="004370B4">
            <w:pPr>
              <w:jc w:val="center"/>
              <w:rPr>
                <w:rFonts w:ascii="Calibri" w:hAnsi="Calibri" w:cs="Arial"/>
                <w:sz w:val="22"/>
                <w:szCs w:val="22"/>
              </w:rPr>
            </w:pPr>
          </w:p>
          <w:p w:rsidR="002351EA" w:rsidRPr="004F6548" w:rsidRDefault="002351EA" w:rsidP="004370B4">
            <w:pPr>
              <w:jc w:val="center"/>
              <w:rPr>
                <w:rFonts w:ascii="Calibri" w:hAnsi="Calibri" w:cs="Arial"/>
                <w:sz w:val="22"/>
                <w:szCs w:val="22"/>
              </w:rPr>
            </w:pPr>
            <w:r w:rsidRPr="004F6548">
              <w:rPr>
                <w:rFonts w:ascii="Calibri" w:hAnsi="Calibri" w:cs="Arial"/>
                <w:sz w:val="22"/>
                <w:szCs w:val="22"/>
              </w:rPr>
              <w:t>26 – 30 Oct 09</w:t>
            </w:r>
          </w:p>
        </w:tc>
        <w:tc>
          <w:tcPr>
            <w:tcW w:w="8378" w:type="dxa"/>
            <w:gridSpan w:val="2"/>
            <w:tcBorders>
              <w:bottom w:val="single" w:sz="4" w:space="0" w:color="auto"/>
            </w:tcBorders>
            <w:shd w:val="clear" w:color="auto" w:fill="99FF66"/>
            <w:vAlign w:val="center"/>
          </w:tcPr>
          <w:p w:rsidR="002351EA" w:rsidRPr="00EB46CF" w:rsidRDefault="002351EA" w:rsidP="004370B4">
            <w:pPr>
              <w:jc w:val="center"/>
              <w:rPr>
                <w:rFonts w:ascii="Calibri" w:hAnsi="Calibri" w:cs="Arial"/>
                <w:sz w:val="22"/>
                <w:szCs w:val="22"/>
              </w:rPr>
            </w:pPr>
          </w:p>
          <w:p w:rsidR="002351EA" w:rsidRPr="00EB46CF" w:rsidRDefault="002351EA" w:rsidP="004370B4">
            <w:pPr>
              <w:jc w:val="center"/>
              <w:rPr>
                <w:rFonts w:ascii="Calibri" w:hAnsi="Calibri" w:cs="Arial"/>
                <w:sz w:val="22"/>
                <w:szCs w:val="22"/>
              </w:rPr>
            </w:pPr>
            <w:r w:rsidRPr="00EB46CF">
              <w:rPr>
                <w:rFonts w:ascii="Calibri" w:hAnsi="Calibri" w:cs="Arial"/>
                <w:sz w:val="22"/>
                <w:szCs w:val="22"/>
              </w:rPr>
              <w:t>STUDY WEEK</w:t>
            </w:r>
          </w:p>
        </w:tc>
      </w:tr>
    </w:tbl>
    <w:p w:rsidR="002351EA" w:rsidRPr="00D62FB3" w:rsidRDefault="002351EA">
      <w:pPr>
        <w:rPr>
          <w:lang w:val="en-GB"/>
        </w:rPr>
        <w:sectPr w:rsidR="002351EA" w:rsidRPr="00D62FB3">
          <w:headerReference w:type="default" r:id="rId11"/>
          <w:footerReference w:type="default" r:id="rId12"/>
          <w:footnotePr>
            <w:pos w:val="beneathText"/>
          </w:footnotePr>
          <w:pgSz w:w="12240" w:h="15840"/>
          <w:pgMar w:top="907" w:right="900" w:bottom="1267" w:left="1530" w:header="720" w:footer="720" w:gutter="0"/>
          <w:cols w:space="720"/>
          <w:docGrid w:linePitch="360"/>
        </w:sectPr>
      </w:pPr>
    </w:p>
    <w:p w:rsidR="000E0590" w:rsidRPr="00D62FB3" w:rsidRDefault="000E0590">
      <w:pPr>
        <w:autoSpaceDE w:val="0"/>
        <w:autoSpaceDN w:val="0"/>
        <w:adjustRightInd w:val="0"/>
        <w:rPr>
          <w:rFonts w:ascii="Century Gothic" w:hAnsi="Century Gothic"/>
          <w:sz w:val="18"/>
          <w:szCs w:val="18"/>
          <w:lang w:val="en-GB"/>
        </w:rPr>
      </w:pPr>
      <w:r w:rsidRPr="00D62FB3">
        <w:rPr>
          <w:rFonts w:ascii="Century Gothic" w:hAnsi="Century Gothic"/>
          <w:sz w:val="18"/>
          <w:szCs w:val="18"/>
          <w:lang w:val="en-GB"/>
        </w:rPr>
        <w:lastRenderedPageBreak/>
        <w:t>Engineering programs (PO) must demonstrate that their students attain:</w:t>
      </w:r>
    </w:p>
    <w:p w:rsidR="000E0590" w:rsidRPr="00D62FB3" w:rsidRDefault="000E0590">
      <w:pPr>
        <w:autoSpaceDE w:val="0"/>
        <w:autoSpaceDN w:val="0"/>
        <w:adjustRightInd w:val="0"/>
        <w:rPr>
          <w:sz w:val="20"/>
          <w:szCs w:val="20"/>
          <w:lang w:val="en-GB"/>
        </w:rPr>
      </w:pPr>
    </w:p>
    <w:p w:rsidR="000E0590" w:rsidRPr="00D62FB3" w:rsidRDefault="000E0590">
      <w:pPr>
        <w:numPr>
          <w:ilvl w:val="0"/>
          <w:numId w:val="2"/>
        </w:numPr>
        <w:suppressAutoHyphens w:val="0"/>
        <w:autoSpaceDE w:val="0"/>
        <w:autoSpaceDN w:val="0"/>
        <w:adjustRightInd w:val="0"/>
        <w:rPr>
          <w:rFonts w:ascii="Century Gothic" w:hAnsi="Century Gothic"/>
          <w:sz w:val="20"/>
          <w:szCs w:val="20"/>
          <w:lang w:val="en-GB"/>
        </w:rPr>
      </w:pPr>
      <w:r w:rsidRPr="00D62FB3">
        <w:rPr>
          <w:rFonts w:ascii="Century Gothic" w:hAnsi="Century Gothic"/>
          <w:sz w:val="20"/>
          <w:szCs w:val="20"/>
          <w:lang w:val="en-GB"/>
        </w:rPr>
        <w:t>an ability to apply knowledge of mathematics, science, and engineering</w:t>
      </w:r>
    </w:p>
    <w:p w:rsidR="000E0590" w:rsidRPr="00D62FB3" w:rsidRDefault="000E0590">
      <w:pPr>
        <w:numPr>
          <w:ilvl w:val="0"/>
          <w:numId w:val="2"/>
        </w:numPr>
        <w:suppressAutoHyphens w:val="0"/>
        <w:autoSpaceDE w:val="0"/>
        <w:autoSpaceDN w:val="0"/>
        <w:adjustRightInd w:val="0"/>
        <w:rPr>
          <w:rFonts w:ascii="Century Gothic" w:hAnsi="Century Gothic"/>
          <w:sz w:val="20"/>
          <w:szCs w:val="20"/>
          <w:lang w:val="en-GB"/>
        </w:rPr>
      </w:pPr>
      <w:r w:rsidRPr="00D62FB3">
        <w:rPr>
          <w:rFonts w:ascii="Century Gothic" w:hAnsi="Century Gothic"/>
          <w:sz w:val="20"/>
          <w:szCs w:val="20"/>
          <w:lang w:val="en-GB"/>
        </w:rPr>
        <w:t>an ability to design and conduct experiments, as well as to analyze and interpret data</w:t>
      </w:r>
    </w:p>
    <w:p w:rsidR="000E0590" w:rsidRPr="00D62FB3" w:rsidRDefault="000E0590">
      <w:pPr>
        <w:numPr>
          <w:ilvl w:val="0"/>
          <w:numId w:val="2"/>
        </w:numPr>
        <w:suppressAutoHyphens w:val="0"/>
        <w:autoSpaceDE w:val="0"/>
        <w:autoSpaceDN w:val="0"/>
        <w:adjustRightInd w:val="0"/>
        <w:rPr>
          <w:rFonts w:ascii="Century Gothic" w:hAnsi="Century Gothic"/>
          <w:sz w:val="20"/>
          <w:szCs w:val="20"/>
          <w:lang w:val="en-GB"/>
        </w:rPr>
      </w:pPr>
      <w:r w:rsidRPr="00D62FB3">
        <w:rPr>
          <w:rFonts w:ascii="Century Gothic" w:hAnsi="Century Gothic"/>
          <w:sz w:val="20"/>
          <w:szCs w:val="20"/>
          <w:lang w:val="en-GB"/>
        </w:rPr>
        <w:t>an ability to design a system, component, or process to meet desired needs within realistic constraints such as economic, environmental, social, political, ethical, health and safety, manufacturability, and sustainability</w:t>
      </w:r>
    </w:p>
    <w:p w:rsidR="000E0590" w:rsidRPr="00D62FB3" w:rsidRDefault="000E0590">
      <w:pPr>
        <w:numPr>
          <w:ilvl w:val="0"/>
          <w:numId w:val="2"/>
        </w:numPr>
        <w:suppressAutoHyphens w:val="0"/>
        <w:autoSpaceDE w:val="0"/>
        <w:autoSpaceDN w:val="0"/>
        <w:adjustRightInd w:val="0"/>
        <w:rPr>
          <w:rFonts w:ascii="Century Gothic" w:hAnsi="Century Gothic"/>
          <w:sz w:val="20"/>
          <w:szCs w:val="20"/>
          <w:lang w:val="en-GB"/>
        </w:rPr>
      </w:pPr>
      <w:r w:rsidRPr="00D62FB3">
        <w:rPr>
          <w:rFonts w:ascii="Century Gothic" w:hAnsi="Century Gothic"/>
          <w:sz w:val="20"/>
          <w:szCs w:val="20"/>
          <w:lang w:val="en-GB"/>
        </w:rPr>
        <w:t>an ability to function on multi-disciplinary teams</w:t>
      </w:r>
    </w:p>
    <w:p w:rsidR="000E0590" w:rsidRPr="00D62FB3" w:rsidRDefault="000E0590">
      <w:pPr>
        <w:numPr>
          <w:ilvl w:val="0"/>
          <w:numId w:val="2"/>
        </w:numPr>
        <w:suppressAutoHyphens w:val="0"/>
        <w:autoSpaceDE w:val="0"/>
        <w:autoSpaceDN w:val="0"/>
        <w:adjustRightInd w:val="0"/>
        <w:rPr>
          <w:rFonts w:ascii="Century Gothic" w:hAnsi="Century Gothic"/>
          <w:sz w:val="20"/>
          <w:szCs w:val="20"/>
          <w:lang w:val="en-GB"/>
        </w:rPr>
      </w:pPr>
      <w:r w:rsidRPr="00D62FB3">
        <w:rPr>
          <w:rFonts w:ascii="Century Gothic" w:hAnsi="Century Gothic"/>
          <w:sz w:val="20"/>
          <w:szCs w:val="20"/>
          <w:lang w:val="en-GB"/>
        </w:rPr>
        <w:t>an ability to identify, formulate, and solve engineering problems</w:t>
      </w:r>
    </w:p>
    <w:p w:rsidR="000E0590" w:rsidRPr="00D62FB3" w:rsidRDefault="000E0590">
      <w:pPr>
        <w:numPr>
          <w:ilvl w:val="0"/>
          <w:numId w:val="2"/>
        </w:numPr>
        <w:suppressAutoHyphens w:val="0"/>
        <w:autoSpaceDE w:val="0"/>
        <w:autoSpaceDN w:val="0"/>
        <w:adjustRightInd w:val="0"/>
        <w:rPr>
          <w:rFonts w:ascii="Century Gothic" w:hAnsi="Century Gothic"/>
          <w:sz w:val="20"/>
          <w:szCs w:val="20"/>
          <w:lang w:val="en-GB"/>
        </w:rPr>
      </w:pPr>
      <w:r w:rsidRPr="00D62FB3">
        <w:rPr>
          <w:rFonts w:ascii="Century Gothic" w:hAnsi="Century Gothic"/>
          <w:sz w:val="20"/>
          <w:szCs w:val="20"/>
          <w:lang w:val="en-GB"/>
        </w:rPr>
        <w:t>an understanding of professional and ethical responsibility</w:t>
      </w:r>
    </w:p>
    <w:p w:rsidR="000E0590" w:rsidRPr="00D62FB3" w:rsidRDefault="000E0590">
      <w:pPr>
        <w:numPr>
          <w:ilvl w:val="0"/>
          <w:numId w:val="2"/>
        </w:numPr>
        <w:suppressAutoHyphens w:val="0"/>
        <w:autoSpaceDE w:val="0"/>
        <w:autoSpaceDN w:val="0"/>
        <w:adjustRightInd w:val="0"/>
        <w:rPr>
          <w:rFonts w:ascii="Century Gothic" w:hAnsi="Century Gothic"/>
          <w:color w:val="FF0000"/>
          <w:sz w:val="20"/>
          <w:szCs w:val="20"/>
          <w:lang w:val="en-GB"/>
        </w:rPr>
      </w:pPr>
      <w:r w:rsidRPr="00D62FB3">
        <w:rPr>
          <w:rFonts w:ascii="Century Gothic" w:hAnsi="Century Gothic"/>
          <w:color w:val="FF0000"/>
          <w:sz w:val="20"/>
          <w:szCs w:val="20"/>
          <w:lang w:val="en-GB"/>
        </w:rPr>
        <w:t>an ability to communicate effectively</w:t>
      </w:r>
    </w:p>
    <w:p w:rsidR="000E0590" w:rsidRPr="00D62FB3" w:rsidRDefault="000E0590">
      <w:pPr>
        <w:numPr>
          <w:ilvl w:val="0"/>
          <w:numId w:val="2"/>
        </w:numPr>
        <w:suppressAutoHyphens w:val="0"/>
        <w:autoSpaceDE w:val="0"/>
        <w:autoSpaceDN w:val="0"/>
        <w:adjustRightInd w:val="0"/>
        <w:rPr>
          <w:rFonts w:ascii="Century Gothic" w:hAnsi="Century Gothic"/>
          <w:color w:val="FF0000"/>
          <w:sz w:val="20"/>
          <w:szCs w:val="20"/>
          <w:lang w:val="en-GB"/>
        </w:rPr>
      </w:pPr>
      <w:r w:rsidRPr="00D62FB3">
        <w:rPr>
          <w:rFonts w:ascii="Century Gothic" w:hAnsi="Century Gothic"/>
          <w:color w:val="FF0000"/>
          <w:sz w:val="20"/>
          <w:szCs w:val="20"/>
          <w:lang w:val="en-GB"/>
        </w:rPr>
        <w:t>the broad education necessary to understand the impact of engineering solutions in a global, economic, environmental, and societal context</w:t>
      </w:r>
    </w:p>
    <w:p w:rsidR="000E0590" w:rsidRPr="00D62FB3" w:rsidRDefault="000E0590">
      <w:pPr>
        <w:numPr>
          <w:ilvl w:val="0"/>
          <w:numId w:val="2"/>
        </w:numPr>
        <w:suppressAutoHyphens w:val="0"/>
        <w:autoSpaceDE w:val="0"/>
        <w:autoSpaceDN w:val="0"/>
        <w:adjustRightInd w:val="0"/>
        <w:rPr>
          <w:rFonts w:ascii="Century Gothic" w:hAnsi="Century Gothic"/>
          <w:color w:val="FF0000"/>
          <w:sz w:val="20"/>
          <w:szCs w:val="20"/>
          <w:lang w:val="en-GB"/>
        </w:rPr>
      </w:pPr>
      <w:r w:rsidRPr="00D62FB3">
        <w:rPr>
          <w:rFonts w:ascii="Century Gothic" w:hAnsi="Century Gothic"/>
          <w:color w:val="FF0000"/>
          <w:sz w:val="20"/>
          <w:szCs w:val="20"/>
          <w:lang w:val="en-GB"/>
        </w:rPr>
        <w:t>a recognition of the need for, and an ability to engage in life-long learning</w:t>
      </w:r>
    </w:p>
    <w:p w:rsidR="000E0590" w:rsidRPr="00D62FB3" w:rsidRDefault="000E0590">
      <w:pPr>
        <w:numPr>
          <w:ilvl w:val="0"/>
          <w:numId w:val="2"/>
        </w:numPr>
        <w:suppressAutoHyphens w:val="0"/>
        <w:autoSpaceDE w:val="0"/>
        <w:autoSpaceDN w:val="0"/>
        <w:adjustRightInd w:val="0"/>
        <w:rPr>
          <w:rFonts w:ascii="Century Gothic" w:hAnsi="Century Gothic"/>
          <w:color w:val="FF0000"/>
          <w:sz w:val="20"/>
          <w:szCs w:val="20"/>
          <w:lang w:val="en-GB"/>
        </w:rPr>
      </w:pPr>
      <w:r w:rsidRPr="00D62FB3">
        <w:rPr>
          <w:rFonts w:ascii="Century Gothic" w:hAnsi="Century Gothic"/>
          <w:color w:val="FF0000"/>
          <w:sz w:val="20"/>
          <w:szCs w:val="20"/>
          <w:lang w:val="en-GB"/>
        </w:rPr>
        <w:t>a knowledge of contemporary issues</w:t>
      </w:r>
    </w:p>
    <w:p w:rsidR="000E0590" w:rsidRPr="00D62FB3" w:rsidRDefault="000E0590">
      <w:pPr>
        <w:numPr>
          <w:ilvl w:val="0"/>
          <w:numId w:val="2"/>
        </w:numPr>
        <w:suppressAutoHyphens w:val="0"/>
        <w:autoSpaceDE w:val="0"/>
        <w:autoSpaceDN w:val="0"/>
        <w:adjustRightInd w:val="0"/>
        <w:rPr>
          <w:rFonts w:ascii="Century Gothic" w:hAnsi="Century Gothic"/>
          <w:sz w:val="20"/>
          <w:szCs w:val="20"/>
          <w:lang w:val="en-GB"/>
        </w:rPr>
      </w:pPr>
      <w:r w:rsidRPr="00D62FB3">
        <w:rPr>
          <w:rFonts w:ascii="Century Gothic" w:hAnsi="Century Gothic"/>
          <w:sz w:val="20"/>
          <w:szCs w:val="20"/>
          <w:lang w:val="en-GB"/>
        </w:rPr>
        <w:t>an ability to use the techniques, skills, and modern engineering tools necessary for engineering practice</w:t>
      </w:r>
    </w:p>
    <w:p w:rsidR="000E0590" w:rsidRPr="00D62FB3" w:rsidRDefault="000E0590">
      <w:pPr>
        <w:jc w:val="both"/>
        <w:rPr>
          <w:b/>
          <w:sz w:val="20"/>
          <w:szCs w:val="20"/>
          <w:lang w:val="en-GB"/>
        </w:rPr>
      </w:pPr>
    </w:p>
    <w:tbl>
      <w:tblPr>
        <w:tblW w:w="11913"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8"/>
        <w:gridCol w:w="6962"/>
        <w:gridCol w:w="363"/>
        <w:gridCol w:w="363"/>
        <w:gridCol w:w="363"/>
        <w:gridCol w:w="363"/>
        <w:gridCol w:w="363"/>
        <w:gridCol w:w="363"/>
        <w:gridCol w:w="363"/>
        <w:gridCol w:w="363"/>
        <w:gridCol w:w="363"/>
        <w:gridCol w:w="363"/>
        <w:gridCol w:w="363"/>
      </w:tblGrid>
      <w:tr w:rsidR="000E0590" w:rsidRPr="00D62FB3">
        <w:trPr>
          <w:cantSplit/>
          <w:trHeight w:val="615"/>
          <w:tblHeader/>
        </w:trPr>
        <w:tc>
          <w:tcPr>
            <w:tcW w:w="958" w:type="dxa"/>
            <w:vAlign w:val="center"/>
          </w:tcPr>
          <w:p w:rsidR="000E0590" w:rsidRPr="00D62FB3" w:rsidRDefault="000E0590">
            <w:pPr>
              <w:jc w:val="center"/>
              <w:rPr>
                <w:b/>
                <w:bCs/>
                <w:sz w:val="20"/>
                <w:szCs w:val="20"/>
                <w:lang w:val="en-GB"/>
              </w:rPr>
            </w:pPr>
          </w:p>
        </w:tc>
        <w:tc>
          <w:tcPr>
            <w:tcW w:w="6962" w:type="dxa"/>
            <w:vAlign w:val="center"/>
          </w:tcPr>
          <w:p w:rsidR="000E0590" w:rsidRPr="00D62FB3" w:rsidRDefault="000E0590">
            <w:pPr>
              <w:rPr>
                <w:b/>
                <w:sz w:val="20"/>
                <w:szCs w:val="20"/>
                <w:lang w:val="en-GB"/>
              </w:rPr>
            </w:pPr>
            <w:r w:rsidRPr="00D62FB3">
              <w:rPr>
                <w:rFonts w:ascii="Century Gothic" w:hAnsi="Century Gothic"/>
                <w:b/>
                <w:color w:val="000000"/>
                <w:sz w:val="18"/>
                <w:szCs w:val="18"/>
                <w:lang w:val="en-GB"/>
              </w:rPr>
              <w:t>Course Objectives</w:t>
            </w:r>
          </w:p>
        </w:tc>
        <w:tc>
          <w:tcPr>
            <w:tcW w:w="363" w:type="dxa"/>
            <w:vAlign w:val="center"/>
          </w:tcPr>
          <w:p w:rsidR="000E0590" w:rsidRPr="00D62FB3" w:rsidRDefault="000E0590">
            <w:pPr>
              <w:jc w:val="center"/>
              <w:rPr>
                <w:rFonts w:ascii="Century Gothic" w:hAnsi="Century Gothic"/>
                <w:sz w:val="18"/>
                <w:szCs w:val="18"/>
                <w:lang w:val="en-GB"/>
              </w:rPr>
            </w:pPr>
            <w:r w:rsidRPr="00D62FB3">
              <w:rPr>
                <w:rFonts w:ascii="Century Gothic" w:hAnsi="Century Gothic"/>
                <w:sz w:val="18"/>
                <w:szCs w:val="18"/>
                <w:lang w:val="en-GB"/>
              </w:rPr>
              <w:t>a</w:t>
            </w:r>
          </w:p>
        </w:tc>
        <w:tc>
          <w:tcPr>
            <w:tcW w:w="363" w:type="dxa"/>
            <w:vAlign w:val="center"/>
          </w:tcPr>
          <w:p w:rsidR="000E0590" w:rsidRPr="00D62FB3" w:rsidRDefault="000E0590">
            <w:pPr>
              <w:jc w:val="center"/>
              <w:rPr>
                <w:rFonts w:ascii="Century Gothic" w:hAnsi="Century Gothic"/>
                <w:sz w:val="18"/>
                <w:szCs w:val="18"/>
                <w:lang w:val="en-GB"/>
              </w:rPr>
            </w:pPr>
            <w:r w:rsidRPr="00D62FB3">
              <w:rPr>
                <w:rFonts w:ascii="Century Gothic" w:hAnsi="Century Gothic"/>
                <w:sz w:val="18"/>
                <w:szCs w:val="18"/>
                <w:lang w:val="en-GB"/>
              </w:rPr>
              <w:t>b</w:t>
            </w:r>
          </w:p>
        </w:tc>
        <w:tc>
          <w:tcPr>
            <w:tcW w:w="363" w:type="dxa"/>
            <w:vAlign w:val="center"/>
          </w:tcPr>
          <w:p w:rsidR="000E0590" w:rsidRPr="00D62FB3" w:rsidRDefault="000E0590">
            <w:pPr>
              <w:jc w:val="center"/>
              <w:rPr>
                <w:rFonts w:ascii="Century Gothic" w:hAnsi="Century Gothic"/>
                <w:sz w:val="18"/>
                <w:szCs w:val="18"/>
                <w:lang w:val="en-GB"/>
              </w:rPr>
            </w:pPr>
            <w:r w:rsidRPr="00D62FB3">
              <w:rPr>
                <w:rFonts w:ascii="Century Gothic" w:hAnsi="Century Gothic"/>
                <w:sz w:val="18"/>
                <w:szCs w:val="18"/>
                <w:lang w:val="en-GB"/>
              </w:rPr>
              <w:t>c</w:t>
            </w:r>
          </w:p>
        </w:tc>
        <w:tc>
          <w:tcPr>
            <w:tcW w:w="363" w:type="dxa"/>
            <w:vAlign w:val="center"/>
          </w:tcPr>
          <w:p w:rsidR="000E0590" w:rsidRPr="00D62FB3" w:rsidRDefault="000E0590">
            <w:pPr>
              <w:jc w:val="center"/>
              <w:rPr>
                <w:rFonts w:ascii="Century Gothic" w:hAnsi="Century Gothic"/>
                <w:sz w:val="18"/>
                <w:szCs w:val="18"/>
                <w:lang w:val="en-GB"/>
              </w:rPr>
            </w:pPr>
            <w:r w:rsidRPr="00D62FB3">
              <w:rPr>
                <w:rFonts w:ascii="Century Gothic" w:hAnsi="Century Gothic"/>
                <w:sz w:val="18"/>
                <w:szCs w:val="18"/>
                <w:lang w:val="en-GB"/>
              </w:rPr>
              <w:t>d</w:t>
            </w:r>
          </w:p>
        </w:tc>
        <w:tc>
          <w:tcPr>
            <w:tcW w:w="363" w:type="dxa"/>
            <w:vAlign w:val="center"/>
          </w:tcPr>
          <w:p w:rsidR="000E0590" w:rsidRPr="00D62FB3" w:rsidRDefault="000E0590">
            <w:pPr>
              <w:jc w:val="center"/>
              <w:rPr>
                <w:rFonts w:ascii="Century Gothic" w:hAnsi="Century Gothic"/>
                <w:sz w:val="18"/>
                <w:szCs w:val="18"/>
                <w:lang w:val="en-GB"/>
              </w:rPr>
            </w:pPr>
            <w:r w:rsidRPr="00D62FB3">
              <w:rPr>
                <w:rFonts w:ascii="Century Gothic" w:hAnsi="Century Gothic"/>
                <w:sz w:val="18"/>
                <w:szCs w:val="18"/>
                <w:lang w:val="en-GB"/>
              </w:rPr>
              <w:t>e</w:t>
            </w:r>
          </w:p>
        </w:tc>
        <w:tc>
          <w:tcPr>
            <w:tcW w:w="363" w:type="dxa"/>
            <w:vAlign w:val="center"/>
          </w:tcPr>
          <w:p w:rsidR="000E0590" w:rsidRPr="00D62FB3" w:rsidRDefault="000E0590">
            <w:pPr>
              <w:jc w:val="center"/>
              <w:rPr>
                <w:rFonts w:ascii="Century Gothic" w:hAnsi="Century Gothic"/>
                <w:sz w:val="18"/>
                <w:szCs w:val="18"/>
                <w:lang w:val="en-GB"/>
              </w:rPr>
            </w:pPr>
            <w:r w:rsidRPr="00D62FB3">
              <w:rPr>
                <w:rFonts w:ascii="Century Gothic" w:hAnsi="Century Gothic"/>
                <w:sz w:val="18"/>
                <w:szCs w:val="18"/>
                <w:lang w:val="en-GB"/>
              </w:rPr>
              <w:t>f</w:t>
            </w:r>
          </w:p>
        </w:tc>
        <w:tc>
          <w:tcPr>
            <w:tcW w:w="363" w:type="dxa"/>
            <w:vAlign w:val="center"/>
          </w:tcPr>
          <w:p w:rsidR="000E0590" w:rsidRPr="00D62FB3" w:rsidRDefault="000E0590">
            <w:pPr>
              <w:jc w:val="center"/>
              <w:rPr>
                <w:rFonts w:ascii="Century Gothic" w:hAnsi="Century Gothic"/>
                <w:sz w:val="18"/>
                <w:szCs w:val="18"/>
                <w:lang w:val="en-GB"/>
              </w:rPr>
            </w:pPr>
            <w:r w:rsidRPr="00D62FB3">
              <w:rPr>
                <w:rFonts w:ascii="Century Gothic" w:hAnsi="Century Gothic"/>
                <w:sz w:val="18"/>
                <w:szCs w:val="18"/>
                <w:lang w:val="en-GB"/>
              </w:rPr>
              <w:t>g</w:t>
            </w:r>
          </w:p>
        </w:tc>
        <w:tc>
          <w:tcPr>
            <w:tcW w:w="363" w:type="dxa"/>
            <w:vAlign w:val="center"/>
          </w:tcPr>
          <w:p w:rsidR="000E0590" w:rsidRPr="00D62FB3" w:rsidRDefault="000E0590">
            <w:pPr>
              <w:jc w:val="center"/>
              <w:rPr>
                <w:rFonts w:ascii="Century Gothic" w:hAnsi="Century Gothic"/>
                <w:sz w:val="18"/>
                <w:szCs w:val="18"/>
                <w:lang w:val="en-GB"/>
              </w:rPr>
            </w:pPr>
            <w:r w:rsidRPr="00D62FB3">
              <w:rPr>
                <w:rFonts w:ascii="Century Gothic" w:hAnsi="Century Gothic"/>
                <w:sz w:val="18"/>
                <w:szCs w:val="18"/>
                <w:lang w:val="en-GB"/>
              </w:rPr>
              <w:t>h</w:t>
            </w:r>
          </w:p>
        </w:tc>
        <w:tc>
          <w:tcPr>
            <w:tcW w:w="363" w:type="dxa"/>
            <w:vAlign w:val="center"/>
          </w:tcPr>
          <w:p w:rsidR="000E0590" w:rsidRPr="00D62FB3" w:rsidRDefault="000E0590">
            <w:pPr>
              <w:jc w:val="center"/>
              <w:rPr>
                <w:rFonts w:ascii="Century Gothic" w:hAnsi="Century Gothic"/>
                <w:sz w:val="18"/>
                <w:szCs w:val="18"/>
                <w:lang w:val="en-GB"/>
              </w:rPr>
            </w:pPr>
            <w:proofErr w:type="spellStart"/>
            <w:r w:rsidRPr="00D62FB3">
              <w:rPr>
                <w:rFonts w:ascii="Century Gothic" w:hAnsi="Century Gothic"/>
                <w:sz w:val="18"/>
                <w:szCs w:val="18"/>
                <w:lang w:val="en-GB"/>
              </w:rPr>
              <w:t>i</w:t>
            </w:r>
            <w:proofErr w:type="spellEnd"/>
          </w:p>
        </w:tc>
        <w:tc>
          <w:tcPr>
            <w:tcW w:w="363" w:type="dxa"/>
            <w:vAlign w:val="center"/>
          </w:tcPr>
          <w:p w:rsidR="000E0590" w:rsidRPr="00D62FB3" w:rsidRDefault="000E0590">
            <w:pPr>
              <w:jc w:val="center"/>
              <w:rPr>
                <w:rFonts w:ascii="Century Gothic" w:hAnsi="Century Gothic"/>
                <w:sz w:val="18"/>
                <w:szCs w:val="18"/>
                <w:lang w:val="en-GB"/>
              </w:rPr>
            </w:pPr>
            <w:r w:rsidRPr="00D62FB3">
              <w:rPr>
                <w:rFonts w:ascii="Century Gothic" w:hAnsi="Century Gothic"/>
                <w:sz w:val="18"/>
                <w:szCs w:val="18"/>
                <w:lang w:val="en-GB"/>
              </w:rPr>
              <w:t>j</w:t>
            </w:r>
          </w:p>
        </w:tc>
        <w:tc>
          <w:tcPr>
            <w:tcW w:w="363" w:type="dxa"/>
            <w:vAlign w:val="center"/>
          </w:tcPr>
          <w:p w:rsidR="000E0590" w:rsidRPr="00D62FB3" w:rsidRDefault="000E0590">
            <w:pPr>
              <w:jc w:val="center"/>
              <w:rPr>
                <w:rFonts w:ascii="Century Gothic" w:hAnsi="Century Gothic"/>
                <w:sz w:val="18"/>
                <w:szCs w:val="18"/>
                <w:lang w:val="en-GB"/>
              </w:rPr>
            </w:pPr>
            <w:r w:rsidRPr="00D62FB3">
              <w:rPr>
                <w:rFonts w:ascii="Century Gothic" w:hAnsi="Century Gothic"/>
                <w:sz w:val="18"/>
                <w:szCs w:val="18"/>
                <w:lang w:val="en-GB"/>
              </w:rPr>
              <w:t>k</w:t>
            </w:r>
          </w:p>
        </w:tc>
      </w:tr>
      <w:tr w:rsidR="00BE2396" w:rsidRPr="00D62FB3">
        <w:trPr>
          <w:cantSplit/>
          <w:trHeight w:val="390"/>
        </w:trPr>
        <w:tc>
          <w:tcPr>
            <w:tcW w:w="958" w:type="dxa"/>
            <w:vAlign w:val="center"/>
          </w:tcPr>
          <w:p w:rsidR="00BE2396" w:rsidRPr="00D62FB3" w:rsidRDefault="00BE2396" w:rsidP="00683E84">
            <w:pPr>
              <w:jc w:val="center"/>
              <w:rPr>
                <w:rFonts w:ascii="Century Gothic" w:hAnsi="Century Gothic"/>
                <w:b/>
                <w:bCs/>
                <w:sz w:val="18"/>
                <w:szCs w:val="18"/>
                <w:lang w:val="en-GB"/>
              </w:rPr>
            </w:pPr>
            <w:r w:rsidRPr="00D62FB3">
              <w:rPr>
                <w:rFonts w:ascii="Century Gothic" w:hAnsi="Century Gothic"/>
                <w:b/>
                <w:bCs/>
                <w:sz w:val="18"/>
                <w:szCs w:val="18"/>
                <w:lang w:val="en-GB"/>
              </w:rPr>
              <w:t>CO1</w:t>
            </w:r>
          </w:p>
        </w:tc>
        <w:tc>
          <w:tcPr>
            <w:tcW w:w="6962" w:type="dxa"/>
            <w:vAlign w:val="center"/>
          </w:tcPr>
          <w:p w:rsidR="00BE2396" w:rsidRPr="00D62FB3" w:rsidRDefault="00BE2396" w:rsidP="00826E84">
            <w:pPr>
              <w:suppressAutoHyphens w:val="0"/>
              <w:rPr>
                <w:rFonts w:ascii="Century Gothic" w:hAnsi="Century Gothic"/>
                <w:sz w:val="18"/>
                <w:szCs w:val="18"/>
                <w:lang w:val="en-GB"/>
              </w:rPr>
            </w:pPr>
            <w:r w:rsidRPr="00D62FB3">
              <w:rPr>
                <w:rFonts w:ascii="Century Gothic" w:hAnsi="Century Gothic"/>
                <w:sz w:val="18"/>
                <w:szCs w:val="18"/>
                <w:lang w:val="en-GB"/>
              </w:rPr>
              <w:t>Extract salient information from various resources</w:t>
            </w:r>
          </w:p>
        </w:tc>
        <w:tc>
          <w:tcPr>
            <w:tcW w:w="363" w:type="dxa"/>
            <w:vAlign w:val="center"/>
          </w:tcPr>
          <w:p w:rsidR="00BE2396" w:rsidRPr="00D62FB3" w:rsidRDefault="00BE2396">
            <w:pPr>
              <w:jc w:val="center"/>
              <w:rPr>
                <w:sz w:val="20"/>
                <w:szCs w:val="20"/>
                <w:lang w:val="en-GB"/>
              </w:rPr>
            </w:pPr>
          </w:p>
        </w:tc>
        <w:tc>
          <w:tcPr>
            <w:tcW w:w="363" w:type="dxa"/>
            <w:vAlign w:val="center"/>
          </w:tcPr>
          <w:p w:rsidR="00BE2396" w:rsidRPr="00D62FB3" w:rsidRDefault="00BE2396">
            <w:pPr>
              <w:jc w:val="center"/>
              <w:rPr>
                <w:sz w:val="20"/>
                <w:szCs w:val="20"/>
                <w:lang w:val="en-GB"/>
              </w:rPr>
            </w:pPr>
          </w:p>
        </w:tc>
        <w:tc>
          <w:tcPr>
            <w:tcW w:w="363" w:type="dxa"/>
            <w:vAlign w:val="center"/>
          </w:tcPr>
          <w:p w:rsidR="00BE2396" w:rsidRPr="00D62FB3" w:rsidRDefault="00BE2396">
            <w:pPr>
              <w:jc w:val="center"/>
              <w:rPr>
                <w:sz w:val="20"/>
                <w:szCs w:val="20"/>
                <w:lang w:val="en-GB"/>
              </w:rPr>
            </w:pPr>
          </w:p>
        </w:tc>
        <w:tc>
          <w:tcPr>
            <w:tcW w:w="363" w:type="dxa"/>
            <w:vAlign w:val="center"/>
          </w:tcPr>
          <w:p w:rsidR="00BE2396" w:rsidRPr="00D62FB3" w:rsidRDefault="00BE2396">
            <w:pPr>
              <w:jc w:val="center"/>
              <w:rPr>
                <w:sz w:val="20"/>
                <w:szCs w:val="20"/>
                <w:lang w:val="en-GB"/>
              </w:rPr>
            </w:pPr>
          </w:p>
        </w:tc>
        <w:tc>
          <w:tcPr>
            <w:tcW w:w="363" w:type="dxa"/>
            <w:vAlign w:val="center"/>
          </w:tcPr>
          <w:p w:rsidR="00BE2396" w:rsidRPr="00D62FB3" w:rsidRDefault="00BE2396">
            <w:pPr>
              <w:jc w:val="center"/>
              <w:rPr>
                <w:sz w:val="20"/>
                <w:szCs w:val="20"/>
                <w:lang w:val="en-GB"/>
              </w:rPr>
            </w:pPr>
          </w:p>
        </w:tc>
        <w:tc>
          <w:tcPr>
            <w:tcW w:w="363" w:type="dxa"/>
            <w:vAlign w:val="center"/>
          </w:tcPr>
          <w:p w:rsidR="00BE2396" w:rsidRPr="00D62FB3" w:rsidRDefault="00BE2396">
            <w:pPr>
              <w:jc w:val="center"/>
              <w:rPr>
                <w:sz w:val="20"/>
                <w:szCs w:val="20"/>
                <w:lang w:val="en-GB"/>
              </w:rPr>
            </w:pPr>
          </w:p>
        </w:tc>
        <w:tc>
          <w:tcPr>
            <w:tcW w:w="363" w:type="dxa"/>
            <w:vAlign w:val="center"/>
          </w:tcPr>
          <w:p w:rsidR="00BE2396" w:rsidRPr="00D62FB3" w:rsidRDefault="00BE2396">
            <w:pPr>
              <w:jc w:val="center"/>
              <w:rPr>
                <w:sz w:val="20"/>
                <w:szCs w:val="20"/>
                <w:lang w:val="en-GB"/>
              </w:rPr>
            </w:pPr>
            <w:r w:rsidRPr="00D62FB3">
              <w:rPr>
                <w:sz w:val="20"/>
                <w:szCs w:val="20"/>
                <w:lang w:val="en-GB"/>
              </w:rPr>
              <w:t>3</w:t>
            </w:r>
          </w:p>
        </w:tc>
        <w:tc>
          <w:tcPr>
            <w:tcW w:w="363" w:type="dxa"/>
            <w:vAlign w:val="center"/>
          </w:tcPr>
          <w:p w:rsidR="00BE2396" w:rsidRPr="00D62FB3" w:rsidRDefault="00BE2396">
            <w:pPr>
              <w:jc w:val="center"/>
              <w:rPr>
                <w:sz w:val="20"/>
                <w:szCs w:val="20"/>
                <w:lang w:val="en-GB"/>
              </w:rPr>
            </w:pPr>
            <w:r w:rsidRPr="00D62FB3">
              <w:rPr>
                <w:sz w:val="20"/>
                <w:szCs w:val="20"/>
                <w:lang w:val="en-GB"/>
              </w:rPr>
              <w:t>2</w:t>
            </w:r>
          </w:p>
        </w:tc>
        <w:tc>
          <w:tcPr>
            <w:tcW w:w="363" w:type="dxa"/>
            <w:vAlign w:val="center"/>
          </w:tcPr>
          <w:p w:rsidR="00BE2396" w:rsidRPr="00D62FB3" w:rsidRDefault="00BE2396">
            <w:pPr>
              <w:jc w:val="center"/>
              <w:rPr>
                <w:sz w:val="20"/>
                <w:szCs w:val="20"/>
                <w:lang w:val="en-GB"/>
              </w:rPr>
            </w:pPr>
            <w:r w:rsidRPr="00D62FB3">
              <w:rPr>
                <w:sz w:val="20"/>
                <w:szCs w:val="20"/>
                <w:lang w:val="en-GB"/>
              </w:rPr>
              <w:t>3</w:t>
            </w:r>
          </w:p>
        </w:tc>
        <w:tc>
          <w:tcPr>
            <w:tcW w:w="363" w:type="dxa"/>
            <w:vAlign w:val="center"/>
          </w:tcPr>
          <w:p w:rsidR="00BE2396" w:rsidRPr="00D62FB3" w:rsidRDefault="00BE2396">
            <w:pPr>
              <w:jc w:val="center"/>
              <w:rPr>
                <w:sz w:val="20"/>
                <w:szCs w:val="20"/>
                <w:lang w:val="en-GB"/>
              </w:rPr>
            </w:pPr>
            <w:r w:rsidRPr="00D62FB3">
              <w:rPr>
                <w:sz w:val="20"/>
                <w:szCs w:val="20"/>
                <w:lang w:val="en-GB"/>
              </w:rPr>
              <w:t>3</w:t>
            </w:r>
          </w:p>
        </w:tc>
        <w:tc>
          <w:tcPr>
            <w:tcW w:w="363" w:type="dxa"/>
            <w:vAlign w:val="center"/>
          </w:tcPr>
          <w:p w:rsidR="00BE2396" w:rsidRPr="00D62FB3" w:rsidRDefault="00BE2396">
            <w:pPr>
              <w:jc w:val="center"/>
              <w:rPr>
                <w:sz w:val="20"/>
                <w:szCs w:val="20"/>
                <w:lang w:val="en-GB"/>
              </w:rPr>
            </w:pPr>
          </w:p>
        </w:tc>
      </w:tr>
      <w:tr w:rsidR="00BE2396" w:rsidRPr="00D62FB3">
        <w:trPr>
          <w:cantSplit/>
          <w:trHeight w:val="390"/>
        </w:trPr>
        <w:tc>
          <w:tcPr>
            <w:tcW w:w="958" w:type="dxa"/>
            <w:vAlign w:val="center"/>
          </w:tcPr>
          <w:p w:rsidR="00BE2396" w:rsidRPr="00D62FB3" w:rsidRDefault="00BE2396" w:rsidP="00683E84">
            <w:pPr>
              <w:jc w:val="center"/>
              <w:rPr>
                <w:rFonts w:ascii="Century Gothic" w:hAnsi="Century Gothic"/>
                <w:b/>
                <w:bCs/>
                <w:sz w:val="18"/>
                <w:szCs w:val="18"/>
                <w:lang w:val="en-GB"/>
              </w:rPr>
            </w:pPr>
            <w:r w:rsidRPr="00D62FB3">
              <w:rPr>
                <w:rFonts w:ascii="Century Gothic" w:hAnsi="Century Gothic"/>
                <w:b/>
                <w:bCs/>
                <w:sz w:val="18"/>
                <w:szCs w:val="18"/>
                <w:lang w:val="en-GB"/>
              </w:rPr>
              <w:t>CO2</w:t>
            </w:r>
          </w:p>
        </w:tc>
        <w:tc>
          <w:tcPr>
            <w:tcW w:w="6962" w:type="dxa"/>
            <w:vAlign w:val="center"/>
          </w:tcPr>
          <w:p w:rsidR="00BE2396" w:rsidRPr="00D62FB3" w:rsidRDefault="00BE2396" w:rsidP="00826E84">
            <w:pPr>
              <w:suppressAutoHyphens w:val="0"/>
              <w:rPr>
                <w:rFonts w:ascii="Century Gothic" w:hAnsi="Century Gothic"/>
                <w:sz w:val="18"/>
                <w:szCs w:val="18"/>
                <w:lang w:val="en-GB"/>
              </w:rPr>
            </w:pPr>
            <w:r w:rsidRPr="00D62FB3">
              <w:rPr>
                <w:rFonts w:ascii="Century Gothic" w:hAnsi="Century Gothic"/>
                <w:sz w:val="18"/>
                <w:szCs w:val="18"/>
                <w:lang w:val="en-GB"/>
              </w:rPr>
              <w:t>Analyze information to complete tasks</w:t>
            </w:r>
          </w:p>
        </w:tc>
        <w:tc>
          <w:tcPr>
            <w:tcW w:w="363" w:type="dxa"/>
            <w:vAlign w:val="center"/>
          </w:tcPr>
          <w:p w:rsidR="00BE2396" w:rsidRPr="00D62FB3" w:rsidRDefault="00BE2396">
            <w:pPr>
              <w:jc w:val="center"/>
              <w:rPr>
                <w:sz w:val="20"/>
                <w:szCs w:val="20"/>
                <w:lang w:val="en-GB"/>
              </w:rPr>
            </w:pPr>
          </w:p>
        </w:tc>
        <w:tc>
          <w:tcPr>
            <w:tcW w:w="363" w:type="dxa"/>
            <w:vAlign w:val="center"/>
          </w:tcPr>
          <w:p w:rsidR="00BE2396" w:rsidRPr="00D62FB3" w:rsidRDefault="00BE2396">
            <w:pPr>
              <w:jc w:val="center"/>
              <w:rPr>
                <w:sz w:val="20"/>
                <w:szCs w:val="20"/>
                <w:lang w:val="en-GB"/>
              </w:rPr>
            </w:pPr>
          </w:p>
        </w:tc>
        <w:tc>
          <w:tcPr>
            <w:tcW w:w="363" w:type="dxa"/>
            <w:vAlign w:val="center"/>
          </w:tcPr>
          <w:p w:rsidR="00BE2396" w:rsidRPr="00D62FB3" w:rsidRDefault="00BE2396">
            <w:pPr>
              <w:jc w:val="center"/>
              <w:rPr>
                <w:sz w:val="20"/>
                <w:szCs w:val="20"/>
                <w:lang w:val="en-GB"/>
              </w:rPr>
            </w:pPr>
          </w:p>
        </w:tc>
        <w:tc>
          <w:tcPr>
            <w:tcW w:w="363" w:type="dxa"/>
            <w:vAlign w:val="center"/>
          </w:tcPr>
          <w:p w:rsidR="00BE2396" w:rsidRPr="00D62FB3" w:rsidRDefault="00BE2396">
            <w:pPr>
              <w:jc w:val="center"/>
              <w:rPr>
                <w:sz w:val="20"/>
                <w:szCs w:val="20"/>
                <w:lang w:val="en-GB"/>
              </w:rPr>
            </w:pPr>
          </w:p>
        </w:tc>
        <w:tc>
          <w:tcPr>
            <w:tcW w:w="363" w:type="dxa"/>
            <w:vAlign w:val="center"/>
          </w:tcPr>
          <w:p w:rsidR="00BE2396" w:rsidRPr="00D62FB3" w:rsidRDefault="00BE2396">
            <w:pPr>
              <w:jc w:val="center"/>
              <w:rPr>
                <w:sz w:val="20"/>
                <w:szCs w:val="20"/>
                <w:lang w:val="en-GB"/>
              </w:rPr>
            </w:pPr>
          </w:p>
        </w:tc>
        <w:tc>
          <w:tcPr>
            <w:tcW w:w="363" w:type="dxa"/>
            <w:vAlign w:val="center"/>
          </w:tcPr>
          <w:p w:rsidR="00BE2396" w:rsidRPr="00D62FB3" w:rsidRDefault="00BE2396">
            <w:pPr>
              <w:jc w:val="center"/>
              <w:rPr>
                <w:sz w:val="20"/>
                <w:szCs w:val="20"/>
                <w:lang w:val="en-GB"/>
              </w:rPr>
            </w:pPr>
          </w:p>
        </w:tc>
        <w:tc>
          <w:tcPr>
            <w:tcW w:w="363" w:type="dxa"/>
            <w:vAlign w:val="center"/>
          </w:tcPr>
          <w:p w:rsidR="00BE2396" w:rsidRPr="00D62FB3" w:rsidRDefault="00BE2396">
            <w:pPr>
              <w:jc w:val="center"/>
              <w:rPr>
                <w:sz w:val="20"/>
                <w:szCs w:val="20"/>
                <w:lang w:val="en-GB"/>
              </w:rPr>
            </w:pPr>
            <w:r w:rsidRPr="00D62FB3">
              <w:rPr>
                <w:sz w:val="20"/>
                <w:szCs w:val="20"/>
                <w:lang w:val="en-GB"/>
              </w:rPr>
              <w:t>3</w:t>
            </w:r>
          </w:p>
        </w:tc>
        <w:tc>
          <w:tcPr>
            <w:tcW w:w="363" w:type="dxa"/>
            <w:vAlign w:val="center"/>
          </w:tcPr>
          <w:p w:rsidR="00BE2396" w:rsidRPr="00D62FB3" w:rsidRDefault="00BE2396">
            <w:pPr>
              <w:jc w:val="center"/>
              <w:rPr>
                <w:sz w:val="20"/>
                <w:szCs w:val="20"/>
                <w:lang w:val="en-GB"/>
              </w:rPr>
            </w:pPr>
            <w:r w:rsidRPr="00D62FB3">
              <w:rPr>
                <w:sz w:val="20"/>
                <w:szCs w:val="20"/>
                <w:lang w:val="en-GB"/>
              </w:rPr>
              <w:t>2</w:t>
            </w:r>
          </w:p>
        </w:tc>
        <w:tc>
          <w:tcPr>
            <w:tcW w:w="363" w:type="dxa"/>
            <w:vAlign w:val="center"/>
          </w:tcPr>
          <w:p w:rsidR="00BE2396" w:rsidRPr="00D62FB3" w:rsidRDefault="00BE2396">
            <w:pPr>
              <w:jc w:val="center"/>
              <w:rPr>
                <w:sz w:val="20"/>
                <w:szCs w:val="20"/>
                <w:lang w:val="en-GB"/>
              </w:rPr>
            </w:pPr>
            <w:r w:rsidRPr="00D62FB3">
              <w:rPr>
                <w:sz w:val="20"/>
                <w:szCs w:val="20"/>
                <w:lang w:val="en-GB"/>
              </w:rPr>
              <w:t>3</w:t>
            </w:r>
          </w:p>
        </w:tc>
        <w:tc>
          <w:tcPr>
            <w:tcW w:w="363" w:type="dxa"/>
            <w:vAlign w:val="center"/>
          </w:tcPr>
          <w:p w:rsidR="00BE2396" w:rsidRPr="00D62FB3" w:rsidRDefault="00BE2396">
            <w:pPr>
              <w:jc w:val="center"/>
              <w:rPr>
                <w:sz w:val="20"/>
                <w:szCs w:val="20"/>
                <w:lang w:val="en-GB"/>
              </w:rPr>
            </w:pPr>
            <w:r w:rsidRPr="00D62FB3">
              <w:rPr>
                <w:sz w:val="20"/>
                <w:szCs w:val="20"/>
                <w:lang w:val="en-GB"/>
              </w:rPr>
              <w:t>3</w:t>
            </w:r>
          </w:p>
        </w:tc>
        <w:tc>
          <w:tcPr>
            <w:tcW w:w="363" w:type="dxa"/>
            <w:vAlign w:val="center"/>
          </w:tcPr>
          <w:p w:rsidR="00BE2396" w:rsidRPr="00D62FB3" w:rsidRDefault="00BE2396">
            <w:pPr>
              <w:jc w:val="center"/>
              <w:rPr>
                <w:sz w:val="20"/>
                <w:szCs w:val="20"/>
                <w:lang w:val="en-GB"/>
              </w:rPr>
            </w:pPr>
          </w:p>
        </w:tc>
      </w:tr>
      <w:tr w:rsidR="00BE2396" w:rsidRPr="00D62FB3">
        <w:trPr>
          <w:cantSplit/>
          <w:trHeight w:val="390"/>
        </w:trPr>
        <w:tc>
          <w:tcPr>
            <w:tcW w:w="958" w:type="dxa"/>
            <w:vAlign w:val="center"/>
          </w:tcPr>
          <w:p w:rsidR="00BE2396" w:rsidRPr="00D62FB3" w:rsidRDefault="00BE2396" w:rsidP="00683E84">
            <w:pPr>
              <w:jc w:val="center"/>
              <w:rPr>
                <w:rFonts w:ascii="Century Gothic" w:hAnsi="Century Gothic"/>
                <w:b/>
                <w:bCs/>
                <w:sz w:val="18"/>
                <w:szCs w:val="18"/>
                <w:lang w:val="en-GB"/>
              </w:rPr>
            </w:pPr>
            <w:r w:rsidRPr="00D62FB3">
              <w:rPr>
                <w:rFonts w:ascii="Century Gothic" w:hAnsi="Century Gothic"/>
                <w:b/>
                <w:bCs/>
                <w:sz w:val="18"/>
                <w:szCs w:val="18"/>
                <w:lang w:val="en-GB"/>
              </w:rPr>
              <w:t>CO3</w:t>
            </w:r>
          </w:p>
        </w:tc>
        <w:tc>
          <w:tcPr>
            <w:tcW w:w="6962" w:type="dxa"/>
            <w:vAlign w:val="center"/>
          </w:tcPr>
          <w:p w:rsidR="00BE2396" w:rsidRPr="00D62FB3" w:rsidRDefault="003E490F" w:rsidP="00826E84">
            <w:pPr>
              <w:suppressAutoHyphens w:val="0"/>
              <w:rPr>
                <w:rFonts w:ascii="Century Gothic" w:hAnsi="Century Gothic"/>
                <w:sz w:val="18"/>
                <w:szCs w:val="18"/>
                <w:lang w:val="en-GB"/>
              </w:rPr>
            </w:pPr>
            <w:r w:rsidRPr="00D62FB3">
              <w:rPr>
                <w:rFonts w:ascii="Century Gothic" w:hAnsi="Century Gothic"/>
                <w:sz w:val="18"/>
                <w:szCs w:val="18"/>
                <w:lang w:val="en-GB"/>
              </w:rPr>
              <w:t>Produce effective documentations for academic report.</w:t>
            </w:r>
          </w:p>
        </w:tc>
        <w:tc>
          <w:tcPr>
            <w:tcW w:w="363" w:type="dxa"/>
            <w:vAlign w:val="center"/>
          </w:tcPr>
          <w:p w:rsidR="00BE2396" w:rsidRPr="00D62FB3" w:rsidRDefault="00BE2396">
            <w:pPr>
              <w:jc w:val="center"/>
              <w:rPr>
                <w:sz w:val="20"/>
                <w:szCs w:val="20"/>
                <w:lang w:val="en-GB"/>
              </w:rPr>
            </w:pPr>
          </w:p>
        </w:tc>
        <w:tc>
          <w:tcPr>
            <w:tcW w:w="363" w:type="dxa"/>
            <w:vAlign w:val="center"/>
          </w:tcPr>
          <w:p w:rsidR="00BE2396" w:rsidRPr="00D62FB3" w:rsidRDefault="00BE2396">
            <w:pPr>
              <w:jc w:val="center"/>
              <w:rPr>
                <w:sz w:val="20"/>
                <w:szCs w:val="20"/>
                <w:lang w:val="en-GB"/>
              </w:rPr>
            </w:pPr>
          </w:p>
        </w:tc>
        <w:tc>
          <w:tcPr>
            <w:tcW w:w="363" w:type="dxa"/>
            <w:vAlign w:val="center"/>
          </w:tcPr>
          <w:p w:rsidR="00BE2396" w:rsidRPr="00D62FB3" w:rsidRDefault="00BE2396">
            <w:pPr>
              <w:jc w:val="center"/>
              <w:rPr>
                <w:sz w:val="20"/>
                <w:szCs w:val="20"/>
                <w:lang w:val="en-GB"/>
              </w:rPr>
            </w:pPr>
          </w:p>
        </w:tc>
        <w:tc>
          <w:tcPr>
            <w:tcW w:w="363" w:type="dxa"/>
            <w:vAlign w:val="center"/>
          </w:tcPr>
          <w:p w:rsidR="00BE2396" w:rsidRPr="00D62FB3" w:rsidRDefault="00BE2396">
            <w:pPr>
              <w:jc w:val="center"/>
              <w:rPr>
                <w:sz w:val="20"/>
                <w:szCs w:val="20"/>
                <w:lang w:val="en-GB"/>
              </w:rPr>
            </w:pPr>
          </w:p>
        </w:tc>
        <w:tc>
          <w:tcPr>
            <w:tcW w:w="363" w:type="dxa"/>
            <w:vAlign w:val="center"/>
          </w:tcPr>
          <w:p w:rsidR="00BE2396" w:rsidRPr="00D62FB3" w:rsidRDefault="00BE2396">
            <w:pPr>
              <w:jc w:val="center"/>
              <w:rPr>
                <w:sz w:val="20"/>
                <w:szCs w:val="20"/>
                <w:lang w:val="en-GB"/>
              </w:rPr>
            </w:pPr>
          </w:p>
        </w:tc>
        <w:tc>
          <w:tcPr>
            <w:tcW w:w="363" w:type="dxa"/>
            <w:vAlign w:val="center"/>
          </w:tcPr>
          <w:p w:rsidR="00BE2396" w:rsidRPr="00D62FB3" w:rsidRDefault="00BE2396">
            <w:pPr>
              <w:jc w:val="center"/>
              <w:rPr>
                <w:sz w:val="20"/>
                <w:szCs w:val="20"/>
                <w:lang w:val="en-GB"/>
              </w:rPr>
            </w:pPr>
          </w:p>
        </w:tc>
        <w:tc>
          <w:tcPr>
            <w:tcW w:w="363" w:type="dxa"/>
            <w:vAlign w:val="center"/>
          </w:tcPr>
          <w:p w:rsidR="00BE2396" w:rsidRPr="00D62FB3" w:rsidRDefault="00BE2396">
            <w:pPr>
              <w:jc w:val="center"/>
              <w:rPr>
                <w:sz w:val="20"/>
                <w:szCs w:val="20"/>
                <w:lang w:val="en-GB"/>
              </w:rPr>
            </w:pPr>
            <w:r w:rsidRPr="00D62FB3">
              <w:rPr>
                <w:sz w:val="20"/>
                <w:szCs w:val="20"/>
                <w:lang w:val="en-GB"/>
              </w:rPr>
              <w:t>3</w:t>
            </w:r>
          </w:p>
        </w:tc>
        <w:tc>
          <w:tcPr>
            <w:tcW w:w="363" w:type="dxa"/>
            <w:vAlign w:val="center"/>
          </w:tcPr>
          <w:p w:rsidR="00BE2396" w:rsidRPr="00D62FB3" w:rsidRDefault="003E490F">
            <w:pPr>
              <w:jc w:val="center"/>
              <w:rPr>
                <w:sz w:val="20"/>
                <w:szCs w:val="20"/>
                <w:lang w:val="en-GB"/>
              </w:rPr>
            </w:pPr>
            <w:r w:rsidRPr="00D62FB3">
              <w:rPr>
                <w:sz w:val="20"/>
                <w:szCs w:val="20"/>
                <w:lang w:val="en-GB"/>
              </w:rPr>
              <w:t>2</w:t>
            </w:r>
          </w:p>
        </w:tc>
        <w:tc>
          <w:tcPr>
            <w:tcW w:w="363" w:type="dxa"/>
            <w:vAlign w:val="center"/>
          </w:tcPr>
          <w:p w:rsidR="00BE2396" w:rsidRPr="00D62FB3" w:rsidRDefault="00BE2396">
            <w:pPr>
              <w:jc w:val="center"/>
              <w:rPr>
                <w:sz w:val="20"/>
                <w:szCs w:val="20"/>
                <w:lang w:val="en-GB"/>
              </w:rPr>
            </w:pPr>
            <w:r w:rsidRPr="00D62FB3">
              <w:rPr>
                <w:sz w:val="20"/>
                <w:szCs w:val="20"/>
                <w:lang w:val="en-GB"/>
              </w:rPr>
              <w:t>3</w:t>
            </w:r>
          </w:p>
        </w:tc>
        <w:tc>
          <w:tcPr>
            <w:tcW w:w="363" w:type="dxa"/>
            <w:vAlign w:val="center"/>
          </w:tcPr>
          <w:p w:rsidR="00BE2396" w:rsidRPr="00D62FB3" w:rsidRDefault="00BE2396">
            <w:pPr>
              <w:jc w:val="center"/>
              <w:rPr>
                <w:sz w:val="20"/>
                <w:szCs w:val="20"/>
                <w:lang w:val="en-GB"/>
              </w:rPr>
            </w:pPr>
            <w:r w:rsidRPr="00D62FB3">
              <w:rPr>
                <w:sz w:val="20"/>
                <w:szCs w:val="20"/>
                <w:lang w:val="en-GB"/>
              </w:rPr>
              <w:t>3</w:t>
            </w:r>
          </w:p>
        </w:tc>
        <w:tc>
          <w:tcPr>
            <w:tcW w:w="363" w:type="dxa"/>
            <w:vAlign w:val="center"/>
          </w:tcPr>
          <w:p w:rsidR="00BE2396" w:rsidRPr="00D62FB3" w:rsidRDefault="00BE2396">
            <w:pPr>
              <w:jc w:val="center"/>
              <w:rPr>
                <w:sz w:val="20"/>
                <w:szCs w:val="20"/>
                <w:lang w:val="en-GB"/>
              </w:rPr>
            </w:pPr>
          </w:p>
        </w:tc>
      </w:tr>
      <w:tr w:rsidR="00BE2396" w:rsidRPr="00D62FB3">
        <w:trPr>
          <w:cantSplit/>
          <w:trHeight w:val="390"/>
        </w:trPr>
        <w:tc>
          <w:tcPr>
            <w:tcW w:w="958" w:type="dxa"/>
            <w:vAlign w:val="center"/>
          </w:tcPr>
          <w:p w:rsidR="00BE2396" w:rsidRPr="00D62FB3" w:rsidRDefault="00BE2396" w:rsidP="00683E84">
            <w:pPr>
              <w:jc w:val="center"/>
              <w:rPr>
                <w:rFonts w:ascii="Century Gothic" w:hAnsi="Century Gothic"/>
                <w:b/>
                <w:bCs/>
                <w:sz w:val="18"/>
                <w:szCs w:val="18"/>
                <w:lang w:val="en-GB"/>
              </w:rPr>
            </w:pPr>
            <w:r w:rsidRPr="00D62FB3">
              <w:rPr>
                <w:rFonts w:ascii="Century Gothic" w:hAnsi="Century Gothic"/>
                <w:b/>
                <w:bCs/>
                <w:sz w:val="18"/>
                <w:szCs w:val="18"/>
                <w:lang w:val="en-GB"/>
              </w:rPr>
              <w:t>CO4</w:t>
            </w:r>
          </w:p>
        </w:tc>
        <w:tc>
          <w:tcPr>
            <w:tcW w:w="6962" w:type="dxa"/>
            <w:vAlign w:val="center"/>
          </w:tcPr>
          <w:p w:rsidR="00BE2396" w:rsidRPr="00D62FB3" w:rsidRDefault="003E490F">
            <w:pPr>
              <w:pStyle w:val="Header"/>
              <w:tabs>
                <w:tab w:val="clear" w:pos="4320"/>
                <w:tab w:val="clear" w:pos="8640"/>
                <w:tab w:val="left" w:pos="720"/>
              </w:tabs>
              <w:suppressAutoHyphens w:val="0"/>
              <w:jc w:val="both"/>
              <w:rPr>
                <w:rFonts w:ascii="Century Gothic" w:hAnsi="Century Gothic"/>
                <w:sz w:val="20"/>
                <w:szCs w:val="20"/>
                <w:lang w:val="en-GB"/>
              </w:rPr>
            </w:pPr>
            <w:r w:rsidRPr="00D62FB3">
              <w:rPr>
                <w:rFonts w:ascii="Century Gothic" w:hAnsi="Century Gothic"/>
                <w:sz w:val="18"/>
                <w:szCs w:val="18"/>
                <w:lang w:val="en-GB"/>
              </w:rPr>
              <w:t>Use accurate and appropriate language to complete written tasks</w:t>
            </w:r>
          </w:p>
        </w:tc>
        <w:tc>
          <w:tcPr>
            <w:tcW w:w="363" w:type="dxa"/>
            <w:vAlign w:val="center"/>
          </w:tcPr>
          <w:p w:rsidR="00BE2396" w:rsidRPr="00D62FB3" w:rsidRDefault="00BE2396">
            <w:pPr>
              <w:jc w:val="center"/>
              <w:rPr>
                <w:sz w:val="16"/>
                <w:szCs w:val="16"/>
                <w:lang w:val="en-GB"/>
              </w:rPr>
            </w:pPr>
          </w:p>
        </w:tc>
        <w:tc>
          <w:tcPr>
            <w:tcW w:w="363" w:type="dxa"/>
            <w:vAlign w:val="center"/>
          </w:tcPr>
          <w:p w:rsidR="00BE2396" w:rsidRPr="00D62FB3" w:rsidRDefault="00BE2396">
            <w:pPr>
              <w:jc w:val="center"/>
              <w:rPr>
                <w:sz w:val="16"/>
                <w:szCs w:val="16"/>
                <w:lang w:val="en-GB"/>
              </w:rPr>
            </w:pPr>
          </w:p>
        </w:tc>
        <w:tc>
          <w:tcPr>
            <w:tcW w:w="363" w:type="dxa"/>
            <w:vAlign w:val="center"/>
          </w:tcPr>
          <w:p w:rsidR="00BE2396" w:rsidRPr="00D62FB3" w:rsidRDefault="00BE2396">
            <w:pPr>
              <w:jc w:val="center"/>
              <w:rPr>
                <w:sz w:val="16"/>
                <w:szCs w:val="16"/>
                <w:lang w:val="en-GB"/>
              </w:rPr>
            </w:pPr>
          </w:p>
        </w:tc>
        <w:tc>
          <w:tcPr>
            <w:tcW w:w="363" w:type="dxa"/>
            <w:vAlign w:val="center"/>
          </w:tcPr>
          <w:p w:rsidR="00BE2396" w:rsidRPr="00D62FB3" w:rsidRDefault="00BE2396">
            <w:pPr>
              <w:jc w:val="center"/>
              <w:rPr>
                <w:sz w:val="16"/>
                <w:szCs w:val="16"/>
                <w:lang w:val="en-GB"/>
              </w:rPr>
            </w:pPr>
          </w:p>
        </w:tc>
        <w:tc>
          <w:tcPr>
            <w:tcW w:w="363" w:type="dxa"/>
            <w:vAlign w:val="center"/>
          </w:tcPr>
          <w:p w:rsidR="00BE2396" w:rsidRPr="00D62FB3" w:rsidRDefault="00BE2396">
            <w:pPr>
              <w:jc w:val="center"/>
              <w:rPr>
                <w:sz w:val="16"/>
                <w:szCs w:val="16"/>
                <w:lang w:val="en-GB"/>
              </w:rPr>
            </w:pPr>
          </w:p>
        </w:tc>
        <w:tc>
          <w:tcPr>
            <w:tcW w:w="363" w:type="dxa"/>
            <w:vAlign w:val="center"/>
          </w:tcPr>
          <w:p w:rsidR="00BE2396" w:rsidRPr="00D62FB3" w:rsidRDefault="00BE2396">
            <w:pPr>
              <w:jc w:val="center"/>
              <w:rPr>
                <w:sz w:val="16"/>
                <w:szCs w:val="16"/>
                <w:lang w:val="en-GB"/>
              </w:rPr>
            </w:pPr>
          </w:p>
        </w:tc>
        <w:tc>
          <w:tcPr>
            <w:tcW w:w="363" w:type="dxa"/>
            <w:vAlign w:val="center"/>
          </w:tcPr>
          <w:p w:rsidR="00BE2396" w:rsidRPr="00D62FB3" w:rsidRDefault="00BE2396">
            <w:pPr>
              <w:jc w:val="center"/>
              <w:rPr>
                <w:sz w:val="16"/>
                <w:szCs w:val="16"/>
                <w:lang w:val="en-GB"/>
              </w:rPr>
            </w:pPr>
            <w:r w:rsidRPr="00D62FB3">
              <w:rPr>
                <w:sz w:val="16"/>
                <w:szCs w:val="16"/>
                <w:lang w:val="en-GB"/>
              </w:rPr>
              <w:t>3</w:t>
            </w:r>
          </w:p>
        </w:tc>
        <w:tc>
          <w:tcPr>
            <w:tcW w:w="363" w:type="dxa"/>
            <w:vAlign w:val="center"/>
          </w:tcPr>
          <w:p w:rsidR="00BE2396" w:rsidRPr="00D62FB3" w:rsidRDefault="003E490F">
            <w:pPr>
              <w:jc w:val="center"/>
              <w:rPr>
                <w:sz w:val="16"/>
                <w:szCs w:val="16"/>
                <w:lang w:val="en-GB"/>
              </w:rPr>
            </w:pPr>
            <w:r w:rsidRPr="00D62FB3">
              <w:rPr>
                <w:sz w:val="16"/>
                <w:szCs w:val="16"/>
                <w:lang w:val="en-GB"/>
              </w:rPr>
              <w:t>2</w:t>
            </w:r>
          </w:p>
        </w:tc>
        <w:tc>
          <w:tcPr>
            <w:tcW w:w="363" w:type="dxa"/>
            <w:vAlign w:val="center"/>
          </w:tcPr>
          <w:p w:rsidR="00BE2396" w:rsidRPr="00D62FB3" w:rsidRDefault="00BE2396">
            <w:pPr>
              <w:jc w:val="center"/>
              <w:rPr>
                <w:sz w:val="16"/>
                <w:szCs w:val="16"/>
                <w:lang w:val="en-GB"/>
              </w:rPr>
            </w:pPr>
            <w:r w:rsidRPr="00D62FB3">
              <w:rPr>
                <w:sz w:val="16"/>
                <w:szCs w:val="16"/>
                <w:lang w:val="en-GB"/>
              </w:rPr>
              <w:t>3</w:t>
            </w:r>
          </w:p>
        </w:tc>
        <w:tc>
          <w:tcPr>
            <w:tcW w:w="363" w:type="dxa"/>
            <w:vAlign w:val="center"/>
          </w:tcPr>
          <w:p w:rsidR="00BE2396" w:rsidRPr="00D62FB3" w:rsidRDefault="00BE2396">
            <w:pPr>
              <w:jc w:val="center"/>
              <w:rPr>
                <w:sz w:val="16"/>
                <w:szCs w:val="16"/>
                <w:lang w:val="en-GB"/>
              </w:rPr>
            </w:pPr>
            <w:r w:rsidRPr="00D62FB3">
              <w:rPr>
                <w:sz w:val="16"/>
                <w:szCs w:val="16"/>
                <w:lang w:val="en-GB"/>
              </w:rPr>
              <w:t>3</w:t>
            </w:r>
          </w:p>
        </w:tc>
        <w:tc>
          <w:tcPr>
            <w:tcW w:w="363" w:type="dxa"/>
            <w:vAlign w:val="center"/>
          </w:tcPr>
          <w:p w:rsidR="00BE2396" w:rsidRPr="00D62FB3" w:rsidRDefault="00BE2396">
            <w:pPr>
              <w:jc w:val="center"/>
              <w:rPr>
                <w:sz w:val="16"/>
                <w:szCs w:val="16"/>
                <w:lang w:val="en-GB"/>
              </w:rPr>
            </w:pPr>
          </w:p>
        </w:tc>
      </w:tr>
      <w:tr w:rsidR="00BE2396" w:rsidRPr="00D62FB3">
        <w:trPr>
          <w:cantSplit/>
          <w:trHeight w:val="390"/>
        </w:trPr>
        <w:tc>
          <w:tcPr>
            <w:tcW w:w="958" w:type="dxa"/>
            <w:vAlign w:val="center"/>
          </w:tcPr>
          <w:p w:rsidR="00BE2396" w:rsidRPr="00D62FB3" w:rsidRDefault="00BE2396">
            <w:pPr>
              <w:jc w:val="center"/>
              <w:rPr>
                <w:rFonts w:ascii="Century Gothic" w:hAnsi="Century Gothic"/>
                <w:b/>
                <w:bCs/>
                <w:sz w:val="18"/>
                <w:szCs w:val="18"/>
                <w:lang w:val="en-GB"/>
              </w:rPr>
            </w:pPr>
            <w:r w:rsidRPr="00D62FB3">
              <w:rPr>
                <w:rFonts w:ascii="Century Gothic" w:hAnsi="Century Gothic"/>
                <w:b/>
                <w:bCs/>
                <w:sz w:val="18"/>
                <w:szCs w:val="18"/>
                <w:lang w:val="en-GB"/>
              </w:rPr>
              <w:t>CO5</w:t>
            </w:r>
          </w:p>
        </w:tc>
        <w:tc>
          <w:tcPr>
            <w:tcW w:w="6962" w:type="dxa"/>
            <w:vAlign w:val="center"/>
          </w:tcPr>
          <w:p w:rsidR="00BE2396" w:rsidRPr="00D62FB3" w:rsidRDefault="003E490F">
            <w:pPr>
              <w:suppressAutoHyphens w:val="0"/>
              <w:rPr>
                <w:rFonts w:ascii="Century Gothic" w:hAnsi="Century Gothic"/>
                <w:sz w:val="18"/>
                <w:szCs w:val="18"/>
                <w:lang w:val="en-GB"/>
              </w:rPr>
            </w:pPr>
            <w:r w:rsidRPr="00D62FB3">
              <w:rPr>
                <w:rFonts w:ascii="Century Gothic" w:hAnsi="Century Gothic"/>
                <w:sz w:val="18"/>
                <w:szCs w:val="18"/>
                <w:lang w:val="en-GB"/>
              </w:rPr>
              <w:t>write an analytical report</w:t>
            </w:r>
            <w:r w:rsidR="00AB1B92" w:rsidRPr="00D62FB3">
              <w:rPr>
                <w:rFonts w:ascii="Century Gothic" w:hAnsi="Century Gothic"/>
                <w:sz w:val="18"/>
                <w:szCs w:val="18"/>
                <w:lang w:val="en-GB"/>
              </w:rPr>
              <w:t xml:space="preserve"> utilizing </w:t>
            </w:r>
            <w:r w:rsidRPr="00D62FB3">
              <w:rPr>
                <w:rFonts w:ascii="Century Gothic" w:hAnsi="Century Gothic"/>
                <w:sz w:val="18"/>
                <w:szCs w:val="18"/>
                <w:lang w:val="en-GB"/>
              </w:rPr>
              <w:t xml:space="preserve">appropriate layout, features and language </w:t>
            </w:r>
          </w:p>
        </w:tc>
        <w:tc>
          <w:tcPr>
            <w:tcW w:w="363" w:type="dxa"/>
            <w:vAlign w:val="center"/>
          </w:tcPr>
          <w:p w:rsidR="00BE2396" w:rsidRPr="00D62FB3" w:rsidRDefault="00BE2396">
            <w:pPr>
              <w:jc w:val="center"/>
              <w:rPr>
                <w:sz w:val="16"/>
                <w:szCs w:val="16"/>
                <w:lang w:val="en-GB"/>
              </w:rPr>
            </w:pPr>
          </w:p>
        </w:tc>
        <w:tc>
          <w:tcPr>
            <w:tcW w:w="363" w:type="dxa"/>
            <w:vAlign w:val="center"/>
          </w:tcPr>
          <w:p w:rsidR="00BE2396" w:rsidRPr="00D62FB3" w:rsidRDefault="00BE2396">
            <w:pPr>
              <w:jc w:val="center"/>
              <w:rPr>
                <w:sz w:val="16"/>
                <w:szCs w:val="16"/>
                <w:lang w:val="en-GB"/>
              </w:rPr>
            </w:pPr>
          </w:p>
        </w:tc>
        <w:tc>
          <w:tcPr>
            <w:tcW w:w="363" w:type="dxa"/>
            <w:vAlign w:val="center"/>
          </w:tcPr>
          <w:p w:rsidR="00BE2396" w:rsidRPr="00D62FB3" w:rsidRDefault="00BE2396">
            <w:pPr>
              <w:jc w:val="center"/>
              <w:rPr>
                <w:sz w:val="16"/>
                <w:szCs w:val="16"/>
                <w:lang w:val="en-GB"/>
              </w:rPr>
            </w:pPr>
          </w:p>
        </w:tc>
        <w:tc>
          <w:tcPr>
            <w:tcW w:w="363" w:type="dxa"/>
            <w:vAlign w:val="center"/>
          </w:tcPr>
          <w:p w:rsidR="00BE2396" w:rsidRPr="00D62FB3" w:rsidRDefault="00BE2396">
            <w:pPr>
              <w:jc w:val="center"/>
              <w:rPr>
                <w:sz w:val="16"/>
                <w:szCs w:val="16"/>
                <w:lang w:val="en-GB"/>
              </w:rPr>
            </w:pPr>
          </w:p>
        </w:tc>
        <w:tc>
          <w:tcPr>
            <w:tcW w:w="363" w:type="dxa"/>
            <w:vAlign w:val="center"/>
          </w:tcPr>
          <w:p w:rsidR="00BE2396" w:rsidRPr="00D62FB3" w:rsidRDefault="00BE2396">
            <w:pPr>
              <w:jc w:val="center"/>
              <w:rPr>
                <w:sz w:val="16"/>
                <w:szCs w:val="16"/>
                <w:lang w:val="en-GB"/>
              </w:rPr>
            </w:pPr>
          </w:p>
        </w:tc>
        <w:tc>
          <w:tcPr>
            <w:tcW w:w="363" w:type="dxa"/>
            <w:vAlign w:val="center"/>
          </w:tcPr>
          <w:p w:rsidR="00BE2396" w:rsidRPr="00D62FB3" w:rsidRDefault="00BE2396">
            <w:pPr>
              <w:jc w:val="center"/>
              <w:rPr>
                <w:sz w:val="16"/>
                <w:szCs w:val="16"/>
                <w:lang w:val="en-GB"/>
              </w:rPr>
            </w:pPr>
          </w:p>
        </w:tc>
        <w:tc>
          <w:tcPr>
            <w:tcW w:w="363" w:type="dxa"/>
            <w:vAlign w:val="center"/>
          </w:tcPr>
          <w:p w:rsidR="00BE2396" w:rsidRPr="00D62FB3" w:rsidRDefault="00AC18B3">
            <w:pPr>
              <w:jc w:val="center"/>
              <w:rPr>
                <w:sz w:val="16"/>
                <w:szCs w:val="16"/>
                <w:lang w:val="en-GB"/>
              </w:rPr>
            </w:pPr>
            <w:r w:rsidRPr="00D62FB3">
              <w:rPr>
                <w:sz w:val="16"/>
                <w:szCs w:val="16"/>
                <w:lang w:val="en-GB"/>
              </w:rPr>
              <w:t>3</w:t>
            </w:r>
          </w:p>
        </w:tc>
        <w:tc>
          <w:tcPr>
            <w:tcW w:w="363" w:type="dxa"/>
            <w:vAlign w:val="center"/>
          </w:tcPr>
          <w:p w:rsidR="00BE2396" w:rsidRPr="00D62FB3" w:rsidRDefault="003E490F">
            <w:pPr>
              <w:jc w:val="center"/>
              <w:rPr>
                <w:sz w:val="16"/>
                <w:szCs w:val="16"/>
                <w:lang w:val="en-GB"/>
              </w:rPr>
            </w:pPr>
            <w:r w:rsidRPr="00D62FB3">
              <w:rPr>
                <w:sz w:val="16"/>
                <w:szCs w:val="16"/>
                <w:lang w:val="en-GB"/>
              </w:rPr>
              <w:t>2</w:t>
            </w:r>
          </w:p>
        </w:tc>
        <w:tc>
          <w:tcPr>
            <w:tcW w:w="363" w:type="dxa"/>
            <w:vAlign w:val="center"/>
          </w:tcPr>
          <w:p w:rsidR="00BE2396" w:rsidRPr="00D62FB3" w:rsidRDefault="00AC18B3">
            <w:pPr>
              <w:jc w:val="center"/>
              <w:rPr>
                <w:sz w:val="16"/>
                <w:szCs w:val="16"/>
                <w:lang w:val="en-GB"/>
              </w:rPr>
            </w:pPr>
            <w:r w:rsidRPr="00D62FB3">
              <w:rPr>
                <w:sz w:val="16"/>
                <w:szCs w:val="16"/>
                <w:lang w:val="en-GB"/>
              </w:rPr>
              <w:t>3</w:t>
            </w:r>
          </w:p>
        </w:tc>
        <w:tc>
          <w:tcPr>
            <w:tcW w:w="363" w:type="dxa"/>
            <w:vAlign w:val="center"/>
          </w:tcPr>
          <w:p w:rsidR="00BE2396" w:rsidRPr="00D62FB3" w:rsidRDefault="00AC18B3" w:rsidP="001C30BC">
            <w:pPr>
              <w:rPr>
                <w:sz w:val="16"/>
                <w:szCs w:val="16"/>
                <w:lang w:val="en-GB"/>
              </w:rPr>
            </w:pPr>
            <w:r w:rsidRPr="00D62FB3">
              <w:rPr>
                <w:sz w:val="16"/>
                <w:szCs w:val="16"/>
                <w:lang w:val="en-GB"/>
              </w:rPr>
              <w:t>3</w:t>
            </w:r>
          </w:p>
        </w:tc>
        <w:tc>
          <w:tcPr>
            <w:tcW w:w="363" w:type="dxa"/>
            <w:vAlign w:val="center"/>
          </w:tcPr>
          <w:p w:rsidR="00BE2396" w:rsidRPr="00D62FB3" w:rsidRDefault="00BE2396">
            <w:pPr>
              <w:jc w:val="center"/>
              <w:rPr>
                <w:sz w:val="16"/>
                <w:szCs w:val="16"/>
                <w:lang w:val="en-GB"/>
              </w:rPr>
            </w:pPr>
          </w:p>
        </w:tc>
      </w:tr>
      <w:tr w:rsidR="00BE2396" w:rsidRPr="00D62FB3">
        <w:trPr>
          <w:cantSplit/>
          <w:trHeight w:val="390"/>
        </w:trPr>
        <w:tc>
          <w:tcPr>
            <w:tcW w:w="958" w:type="dxa"/>
            <w:vAlign w:val="center"/>
          </w:tcPr>
          <w:p w:rsidR="00BE2396" w:rsidRPr="00D62FB3" w:rsidRDefault="00BE2396">
            <w:pPr>
              <w:jc w:val="center"/>
              <w:rPr>
                <w:rFonts w:ascii="Century Gothic" w:hAnsi="Century Gothic"/>
                <w:b/>
                <w:bCs/>
                <w:sz w:val="18"/>
                <w:szCs w:val="18"/>
                <w:lang w:val="en-GB"/>
              </w:rPr>
            </w:pPr>
            <w:r w:rsidRPr="00D62FB3">
              <w:rPr>
                <w:rFonts w:ascii="Century Gothic" w:hAnsi="Century Gothic"/>
                <w:b/>
                <w:bCs/>
                <w:sz w:val="18"/>
                <w:szCs w:val="18"/>
                <w:lang w:val="en-GB"/>
              </w:rPr>
              <w:t>CO6</w:t>
            </w:r>
          </w:p>
        </w:tc>
        <w:tc>
          <w:tcPr>
            <w:tcW w:w="6962" w:type="dxa"/>
            <w:vAlign w:val="center"/>
          </w:tcPr>
          <w:p w:rsidR="00BE2396" w:rsidRPr="00D62FB3" w:rsidRDefault="00BE2396">
            <w:pPr>
              <w:suppressAutoHyphens w:val="0"/>
              <w:rPr>
                <w:rFonts w:ascii="Century Gothic" w:hAnsi="Century Gothic"/>
                <w:sz w:val="20"/>
                <w:szCs w:val="20"/>
                <w:lang w:val="en-GB"/>
              </w:rPr>
            </w:pPr>
            <w:r w:rsidRPr="00D62FB3">
              <w:rPr>
                <w:rFonts w:ascii="Century Gothic" w:hAnsi="Century Gothic"/>
                <w:sz w:val="18"/>
                <w:szCs w:val="18"/>
                <w:lang w:val="en-GB"/>
              </w:rPr>
              <w:t>Use accurate and appropriate language in delivering oral presentation</w:t>
            </w:r>
          </w:p>
        </w:tc>
        <w:tc>
          <w:tcPr>
            <w:tcW w:w="363" w:type="dxa"/>
            <w:vAlign w:val="center"/>
          </w:tcPr>
          <w:p w:rsidR="00BE2396" w:rsidRPr="00D62FB3" w:rsidRDefault="00BE2396">
            <w:pPr>
              <w:jc w:val="center"/>
              <w:rPr>
                <w:sz w:val="16"/>
                <w:szCs w:val="16"/>
                <w:lang w:val="en-GB"/>
              </w:rPr>
            </w:pPr>
          </w:p>
        </w:tc>
        <w:tc>
          <w:tcPr>
            <w:tcW w:w="363" w:type="dxa"/>
            <w:vAlign w:val="center"/>
          </w:tcPr>
          <w:p w:rsidR="00BE2396" w:rsidRPr="00D62FB3" w:rsidRDefault="00BE2396">
            <w:pPr>
              <w:jc w:val="center"/>
              <w:rPr>
                <w:sz w:val="16"/>
                <w:szCs w:val="16"/>
                <w:lang w:val="en-GB"/>
              </w:rPr>
            </w:pPr>
          </w:p>
        </w:tc>
        <w:tc>
          <w:tcPr>
            <w:tcW w:w="363" w:type="dxa"/>
            <w:vAlign w:val="center"/>
          </w:tcPr>
          <w:p w:rsidR="00BE2396" w:rsidRPr="00D62FB3" w:rsidRDefault="00BE2396">
            <w:pPr>
              <w:jc w:val="center"/>
              <w:rPr>
                <w:sz w:val="16"/>
                <w:szCs w:val="16"/>
                <w:lang w:val="en-GB"/>
              </w:rPr>
            </w:pPr>
          </w:p>
        </w:tc>
        <w:tc>
          <w:tcPr>
            <w:tcW w:w="363" w:type="dxa"/>
            <w:vAlign w:val="center"/>
          </w:tcPr>
          <w:p w:rsidR="00BE2396" w:rsidRPr="00D62FB3" w:rsidRDefault="00BE2396">
            <w:pPr>
              <w:jc w:val="center"/>
              <w:rPr>
                <w:sz w:val="16"/>
                <w:szCs w:val="16"/>
                <w:lang w:val="en-GB"/>
              </w:rPr>
            </w:pPr>
          </w:p>
        </w:tc>
        <w:tc>
          <w:tcPr>
            <w:tcW w:w="363" w:type="dxa"/>
            <w:vAlign w:val="center"/>
          </w:tcPr>
          <w:p w:rsidR="00BE2396" w:rsidRPr="00D62FB3" w:rsidRDefault="00BE2396">
            <w:pPr>
              <w:jc w:val="center"/>
              <w:rPr>
                <w:sz w:val="16"/>
                <w:szCs w:val="16"/>
                <w:lang w:val="en-GB"/>
              </w:rPr>
            </w:pPr>
          </w:p>
        </w:tc>
        <w:tc>
          <w:tcPr>
            <w:tcW w:w="363" w:type="dxa"/>
            <w:vAlign w:val="center"/>
          </w:tcPr>
          <w:p w:rsidR="00BE2396" w:rsidRPr="00D62FB3" w:rsidRDefault="00BE2396">
            <w:pPr>
              <w:jc w:val="center"/>
              <w:rPr>
                <w:sz w:val="16"/>
                <w:szCs w:val="16"/>
                <w:lang w:val="en-GB"/>
              </w:rPr>
            </w:pPr>
          </w:p>
        </w:tc>
        <w:tc>
          <w:tcPr>
            <w:tcW w:w="363" w:type="dxa"/>
            <w:vAlign w:val="center"/>
          </w:tcPr>
          <w:p w:rsidR="00BE2396" w:rsidRPr="00D62FB3" w:rsidRDefault="00BE2396">
            <w:pPr>
              <w:jc w:val="center"/>
              <w:rPr>
                <w:sz w:val="16"/>
                <w:szCs w:val="16"/>
                <w:lang w:val="en-GB"/>
              </w:rPr>
            </w:pPr>
            <w:r w:rsidRPr="00D62FB3">
              <w:rPr>
                <w:sz w:val="16"/>
                <w:szCs w:val="16"/>
                <w:lang w:val="en-GB"/>
              </w:rPr>
              <w:t>3</w:t>
            </w:r>
          </w:p>
        </w:tc>
        <w:tc>
          <w:tcPr>
            <w:tcW w:w="363" w:type="dxa"/>
            <w:vAlign w:val="center"/>
          </w:tcPr>
          <w:p w:rsidR="00BE2396" w:rsidRPr="00D62FB3" w:rsidRDefault="00BE2396">
            <w:pPr>
              <w:jc w:val="center"/>
              <w:rPr>
                <w:sz w:val="16"/>
                <w:szCs w:val="16"/>
                <w:lang w:val="en-GB"/>
              </w:rPr>
            </w:pPr>
            <w:r w:rsidRPr="00D62FB3">
              <w:rPr>
                <w:sz w:val="16"/>
                <w:szCs w:val="16"/>
                <w:lang w:val="en-GB"/>
              </w:rPr>
              <w:t>1</w:t>
            </w:r>
          </w:p>
        </w:tc>
        <w:tc>
          <w:tcPr>
            <w:tcW w:w="363" w:type="dxa"/>
            <w:vAlign w:val="center"/>
          </w:tcPr>
          <w:p w:rsidR="00BE2396" w:rsidRPr="00D62FB3" w:rsidRDefault="00BE2396">
            <w:pPr>
              <w:jc w:val="center"/>
              <w:rPr>
                <w:sz w:val="16"/>
                <w:szCs w:val="16"/>
                <w:lang w:val="en-GB"/>
              </w:rPr>
            </w:pPr>
            <w:r w:rsidRPr="00D62FB3">
              <w:rPr>
                <w:sz w:val="16"/>
                <w:szCs w:val="16"/>
                <w:lang w:val="en-GB"/>
              </w:rPr>
              <w:t>3</w:t>
            </w:r>
          </w:p>
        </w:tc>
        <w:tc>
          <w:tcPr>
            <w:tcW w:w="363" w:type="dxa"/>
            <w:vAlign w:val="center"/>
          </w:tcPr>
          <w:p w:rsidR="00BE2396" w:rsidRPr="00D62FB3" w:rsidRDefault="00BE2396" w:rsidP="001C30BC">
            <w:pPr>
              <w:rPr>
                <w:sz w:val="16"/>
                <w:szCs w:val="16"/>
                <w:lang w:val="en-GB"/>
              </w:rPr>
            </w:pPr>
            <w:r w:rsidRPr="00D62FB3">
              <w:rPr>
                <w:sz w:val="16"/>
                <w:szCs w:val="16"/>
                <w:lang w:val="en-GB"/>
              </w:rPr>
              <w:t>3</w:t>
            </w:r>
          </w:p>
        </w:tc>
        <w:tc>
          <w:tcPr>
            <w:tcW w:w="363" w:type="dxa"/>
            <w:vAlign w:val="center"/>
          </w:tcPr>
          <w:p w:rsidR="00BE2396" w:rsidRPr="00D62FB3" w:rsidRDefault="00BE2396">
            <w:pPr>
              <w:jc w:val="center"/>
              <w:rPr>
                <w:sz w:val="16"/>
                <w:szCs w:val="16"/>
                <w:lang w:val="en-GB"/>
              </w:rPr>
            </w:pPr>
          </w:p>
        </w:tc>
      </w:tr>
      <w:tr w:rsidR="00BE2396" w:rsidRPr="00D62FB3">
        <w:trPr>
          <w:cantSplit/>
          <w:trHeight w:val="390"/>
        </w:trPr>
        <w:tc>
          <w:tcPr>
            <w:tcW w:w="958" w:type="dxa"/>
            <w:vAlign w:val="center"/>
          </w:tcPr>
          <w:p w:rsidR="00BE2396" w:rsidRPr="00D62FB3" w:rsidRDefault="00BE2396">
            <w:pPr>
              <w:jc w:val="center"/>
              <w:rPr>
                <w:rFonts w:ascii="Century Gothic" w:hAnsi="Century Gothic"/>
                <w:b/>
                <w:bCs/>
                <w:sz w:val="18"/>
                <w:szCs w:val="18"/>
                <w:lang w:val="en-GB"/>
              </w:rPr>
            </w:pPr>
            <w:r w:rsidRPr="00D62FB3">
              <w:rPr>
                <w:rFonts w:ascii="Century Gothic" w:hAnsi="Century Gothic"/>
                <w:b/>
                <w:bCs/>
                <w:sz w:val="18"/>
                <w:szCs w:val="18"/>
                <w:lang w:val="en-GB"/>
              </w:rPr>
              <w:t>CO7</w:t>
            </w:r>
          </w:p>
        </w:tc>
        <w:tc>
          <w:tcPr>
            <w:tcW w:w="6962" w:type="dxa"/>
            <w:vAlign w:val="center"/>
          </w:tcPr>
          <w:p w:rsidR="00BE2396" w:rsidRPr="00D62FB3" w:rsidRDefault="00BE2396">
            <w:pPr>
              <w:suppressAutoHyphens w:val="0"/>
              <w:rPr>
                <w:rFonts w:ascii="Century Gothic" w:hAnsi="Century Gothic"/>
                <w:sz w:val="20"/>
                <w:szCs w:val="20"/>
                <w:lang w:val="en-GB"/>
              </w:rPr>
            </w:pPr>
            <w:r w:rsidRPr="00D62FB3">
              <w:rPr>
                <w:rFonts w:ascii="Century Gothic" w:hAnsi="Century Gothic"/>
                <w:sz w:val="18"/>
                <w:szCs w:val="18"/>
                <w:lang w:val="en-GB"/>
              </w:rPr>
              <w:t>Utilize Language software for self-access study</w:t>
            </w:r>
          </w:p>
        </w:tc>
        <w:tc>
          <w:tcPr>
            <w:tcW w:w="363" w:type="dxa"/>
            <w:vAlign w:val="center"/>
          </w:tcPr>
          <w:p w:rsidR="00BE2396" w:rsidRPr="00D62FB3" w:rsidRDefault="00BE2396">
            <w:pPr>
              <w:jc w:val="center"/>
              <w:rPr>
                <w:sz w:val="16"/>
                <w:szCs w:val="16"/>
                <w:lang w:val="en-GB"/>
              </w:rPr>
            </w:pPr>
          </w:p>
        </w:tc>
        <w:tc>
          <w:tcPr>
            <w:tcW w:w="363" w:type="dxa"/>
            <w:vAlign w:val="center"/>
          </w:tcPr>
          <w:p w:rsidR="00BE2396" w:rsidRPr="00D62FB3" w:rsidRDefault="00BE2396">
            <w:pPr>
              <w:jc w:val="center"/>
              <w:rPr>
                <w:sz w:val="16"/>
                <w:szCs w:val="16"/>
                <w:lang w:val="en-GB"/>
              </w:rPr>
            </w:pPr>
          </w:p>
        </w:tc>
        <w:tc>
          <w:tcPr>
            <w:tcW w:w="363" w:type="dxa"/>
            <w:vAlign w:val="center"/>
          </w:tcPr>
          <w:p w:rsidR="00BE2396" w:rsidRPr="00D62FB3" w:rsidRDefault="00BE2396">
            <w:pPr>
              <w:jc w:val="center"/>
              <w:rPr>
                <w:sz w:val="16"/>
                <w:szCs w:val="16"/>
                <w:lang w:val="en-GB"/>
              </w:rPr>
            </w:pPr>
          </w:p>
        </w:tc>
        <w:tc>
          <w:tcPr>
            <w:tcW w:w="363" w:type="dxa"/>
            <w:vAlign w:val="center"/>
          </w:tcPr>
          <w:p w:rsidR="00BE2396" w:rsidRPr="00D62FB3" w:rsidRDefault="00BE2396">
            <w:pPr>
              <w:jc w:val="center"/>
              <w:rPr>
                <w:sz w:val="16"/>
                <w:szCs w:val="16"/>
                <w:lang w:val="en-GB"/>
              </w:rPr>
            </w:pPr>
          </w:p>
        </w:tc>
        <w:tc>
          <w:tcPr>
            <w:tcW w:w="363" w:type="dxa"/>
            <w:vAlign w:val="center"/>
          </w:tcPr>
          <w:p w:rsidR="00BE2396" w:rsidRPr="00D62FB3" w:rsidRDefault="00BE2396">
            <w:pPr>
              <w:jc w:val="center"/>
              <w:rPr>
                <w:sz w:val="16"/>
                <w:szCs w:val="16"/>
                <w:lang w:val="en-GB"/>
              </w:rPr>
            </w:pPr>
          </w:p>
        </w:tc>
        <w:tc>
          <w:tcPr>
            <w:tcW w:w="363" w:type="dxa"/>
            <w:vAlign w:val="center"/>
          </w:tcPr>
          <w:p w:rsidR="00BE2396" w:rsidRPr="00D62FB3" w:rsidRDefault="00BE2396">
            <w:pPr>
              <w:jc w:val="center"/>
              <w:rPr>
                <w:sz w:val="16"/>
                <w:szCs w:val="16"/>
                <w:lang w:val="en-GB"/>
              </w:rPr>
            </w:pPr>
          </w:p>
        </w:tc>
        <w:tc>
          <w:tcPr>
            <w:tcW w:w="363" w:type="dxa"/>
            <w:vAlign w:val="center"/>
          </w:tcPr>
          <w:p w:rsidR="00BE2396" w:rsidRPr="00D62FB3" w:rsidRDefault="00BE2396">
            <w:pPr>
              <w:jc w:val="center"/>
              <w:rPr>
                <w:sz w:val="16"/>
                <w:szCs w:val="16"/>
                <w:lang w:val="en-GB"/>
              </w:rPr>
            </w:pPr>
            <w:r w:rsidRPr="00D62FB3">
              <w:rPr>
                <w:sz w:val="16"/>
                <w:szCs w:val="16"/>
                <w:lang w:val="en-GB"/>
              </w:rPr>
              <w:t>3</w:t>
            </w:r>
          </w:p>
        </w:tc>
        <w:tc>
          <w:tcPr>
            <w:tcW w:w="363" w:type="dxa"/>
            <w:vAlign w:val="center"/>
          </w:tcPr>
          <w:p w:rsidR="00BE2396" w:rsidRPr="00D62FB3" w:rsidRDefault="00AC18B3">
            <w:pPr>
              <w:jc w:val="center"/>
              <w:rPr>
                <w:sz w:val="16"/>
                <w:szCs w:val="16"/>
                <w:lang w:val="en-GB"/>
              </w:rPr>
            </w:pPr>
            <w:r w:rsidRPr="00D62FB3">
              <w:rPr>
                <w:sz w:val="16"/>
                <w:szCs w:val="16"/>
                <w:lang w:val="en-GB"/>
              </w:rPr>
              <w:t>1</w:t>
            </w:r>
          </w:p>
        </w:tc>
        <w:tc>
          <w:tcPr>
            <w:tcW w:w="363" w:type="dxa"/>
            <w:vAlign w:val="center"/>
          </w:tcPr>
          <w:p w:rsidR="00BE2396" w:rsidRPr="00D62FB3" w:rsidRDefault="00BE2396">
            <w:pPr>
              <w:jc w:val="center"/>
              <w:rPr>
                <w:sz w:val="16"/>
                <w:szCs w:val="16"/>
                <w:lang w:val="en-GB"/>
              </w:rPr>
            </w:pPr>
            <w:r w:rsidRPr="00D62FB3">
              <w:rPr>
                <w:sz w:val="16"/>
                <w:szCs w:val="16"/>
                <w:lang w:val="en-GB"/>
              </w:rPr>
              <w:t>3</w:t>
            </w:r>
          </w:p>
        </w:tc>
        <w:tc>
          <w:tcPr>
            <w:tcW w:w="363" w:type="dxa"/>
            <w:vAlign w:val="center"/>
          </w:tcPr>
          <w:p w:rsidR="00BE2396" w:rsidRPr="00D62FB3" w:rsidRDefault="00BE2396">
            <w:pPr>
              <w:jc w:val="center"/>
              <w:rPr>
                <w:sz w:val="16"/>
                <w:szCs w:val="16"/>
                <w:lang w:val="en-GB"/>
              </w:rPr>
            </w:pPr>
            <w:r w:rsidRPr="00D62FB3">
              <w:rPr>
                <w:sz w:val="16"/>
                <w:szCs w:val="16"/>
                <w:lang w:val="en-GB"/>
              </w:rPr>
              <w:t>2</w:t>
            </w:r>
          </w:p>
        </w:tc>
        <w:tc>
          <w:tcPr>
            <w:tcW w:w="363" w:type="dxa"/>
            <w:vAlign w:val="center"/>
          </w:tcPr>
          <w:p w:rsidR="00BE2396" w:rsidRPr="00D62FB3" w:rsidRDefault="00BE2396">
            <w:pPr>
              <w:jc w:val="center"/>
              <w:rPr>
                <w:sz w:val="16"/>
                <w:szCs w:val="16"/>
                <w:lang w:val="en-GB"/>
              </w:rPr>
            </w:pPr>
          </w:p>
        </w:tc>
      </w:tr>
    </w:tbl>
    <w:p w:rsidR="000E0590" w:rsidRPr="00D62FB3" w:rsidRDefault="000E0590">
      <w:pPr>
        <w:rPr>
          <w:lang w:val="en-GB"/>
        </w:rPr>
      </w:pPr>
    </w:p>
    <w:p w:rsidR="000E0590" w:rsidRPr="00D62FB3" w:rsidRDefault="00581B97">
      <w:pPr>
        <w:jc w:val="both"/>
        <w:rPr>
          <w:rFonts w:ascii="Century Gothic" w:hAnsi="Century Gothic"/>
          <w:b/>
          <w:sz w:val="20"/>
          <w:szCs w:val="20"/>
          <w:lang w:val="en-GB"/>
        </w:rPr>
      </w:pPr>
      <w:r w:rsidRPr="00D62FB3">
        <w:rPr>
          <w:rFonts w:ascii="Century Gothic" w:hAnsi="Century Gothic"/>
          <w:b/>
          <w:sz w:val="20"/>
          <w:szCs w:val="20"/>
          <w:lang w:val="en-GB"/>
        </w:rPr>
        <w:t>Course</w:t>
      </w:r>
      <w:r w:rsidR="000E0590" w:rsidRPr="00D62FB3">
        <w:rPr>
          <w:rFonts w:ascii="Century Gothic" w:hAnsi="Century Gothic"/>
          <w:b/>
          <w:sz w:val="20"/>
          <w:szCs w:val="20"/>
          <w:lang w:val="en-GB"/>
        </w:rPr>
        <w:t xml:space="preserve"> Objectives Analysis</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79"/>
        <w:gridCol w:w="513"/>
        <w:gridCol w:w="513"/>
        <w:gridCol w:w="513"/>
        <w:gridCol w:w="513"/>
        <w:gridCol w:w="602"/>
        <w:gridCol w:w="607"/>
        <w:gridCol w:w="602"/>
        <w:gridCol w:w="607"/>
        <w:gridCol w:w="602"/>
        <w:gridCol w:w="591"/>
        <w:gridCol w:w="566"/>
      </w:tblGrid>
      <w:tr w:rsidR="000E0590" w:rsidRPr="00D62FB3">
        <w:trPr>
          <w:cantSplit/>
        </w:trPr>
        <w:tc>
          <w:tcPr>
            <w:tcW w:w="2879" w:type="dxa"/>
            <w:vMerge w:val="restart"/>
            <w:vAlign w:val="center"/>
          </w:tcPr>
          <w:p w:rsidR="000E0590" w:rsidRPr="00D62FB3" w:rsidRDefault="000E0590">
            <w:pPr>
              <w:jc w:val="both"/>
              <w:rPr>
                <w:rFonts w:ascii="Century Gothic" w:hAnsi="Century Gothic"/>
                <w:b/>
                <w:sz w:val="20"/>
                <w:szCs w:val="20"/>
                <w:lang w:val="en-GB"/>
              </w:rPr>
            </w:pPr>
            <w:r w:rsidRPr="00D62FB3">
              <w:rPr>
                <w:rFonts w:ascii="Century Gothic" w:hAnsi="Century Gothic"/>
                <w:b/>
                <w:sz w:val="20"/>
                <w:szCs w:val="20"/>
                <w:lang w:val="en-GB"/>
              </w:rPr>
              <w:t>Outcome Indicators</w:t>
            </w:r>
          </w:p>
        </w:tc>
        <w:tc>
          <w:tcPr>
            <w:tcW w:w="6229" w:type="dxa"/>
            <w:gridSpan w:val="11"/>
            <w:vAlign w:val="center"/>
          </w:tcPr>
          <w:p w:rsidR="000E0590" w:rsidRPr="00D62FB3" w:rsidRDefault="000E0590">
            <w:pPr>
              <w:jc w:val="center"/>
              <w:rPr>
                <w:rFonts w:ascii="Century Gothic" w:hAnsi="Century Gothic"/>
                <w:b/>
                <w:sz w:val="20"/>
                <w:szCs w:val="20"/>
                <w:lang w:val="en-GB"/>
              </w:rPr>
            </w:pPr>
            <w:r w:rsidRPr="00D62FB3">
              <w:rPr>
                <w:rFonts w:ascii="Century Gothic" w:hAnsi="Century Gothic"/>
                <w:b/>
                <w:sz w:val="20"/>
                <w:szCs w:val="20"/>
                <w:lang w:val="en-GB"/>
              </w:rPr>
              <w:t>Program Outcomes</w:t>
            </w:r>
          </w:p>
        </w:tc>
      </w:tr>
      <w:tr w:rsidR="000E0590" w:rsidRPr="00D62FB3">
        <w:trPr>
          <w:cantSplit/>
        </w:trPr>
        <w:tc>
          <w:tcPr>
            <w:tcW w:w="2879" w:type="dxa"/>
            <w:vMerge/>
            <w:vAlign w:val="center"/>
          </w:tcPr>
          <w:p w:rsidR="000E0590" w:rsidRPr="00D62FB3" w:rsidRDefault="000E0590">
            <w:pPr>
              <w:jc w:val="both"/>
              <w:rPr>
                <w:rFonts w:ascii="Century Gothic" w:hAnsi="Century Gothic"/>
                <w:sz w:val="20"/>
                <w:szCs w:val="20"/>
                <w:lang w:val="en-GB"/>
              </w:rPr>
            </w:pPr>
          </w:p>
        </w:tc>
        <w:tc>
          <w:tcPr>
            <w:tcW w:w="513" w:type="dxa"/>
            <w:vAlign w:val="center"/>
          </w:tcPr>
          <w:p w:rsidR="000E0590" w:rsidRPr="00D62FB3" w:rsidRDefault="000E0590">
            <w:pPr>
              <w:jc w:val="both"/>
              <w:rPr>
                <w:rFonts w:ascii="Century Gothic" w:hAnsi="Century Gothic"/>
                <w:b/>
                <w:sz w:val="20"/>
                <w:szCs w:val="20"/>
                <w:lang w:val="en-GB"/>
              </w:rPr>
            </w:pPr>
            <w:r w:rsidRPr="00D62FB3">
              <w:rPr>
                <w:rFonts w:ascii="Century Gothic" w:hAnsi="Century Gothic"/>
                <w:b/>
                <w:sz w:val="20"/>
                <w:szCs w:val="20"/>
                <w:lang w:val="en-GB"/>
              </w:rPr>
              <w:t>3a</w:t>
            </w:r>
          </w:p>
        </w:tc>
        <w:tc>
          <w:tcPr>
            <w:tcW w:w="513" w:type="dxa"/>
            <w:vAlign w:val="center"/>
          </w:tcPr>
          <w:p w:rsidR="000E0590" w:rsidRPr="00D62FB3" w:rsidRDefault="000E0590">
            <w:pPr>
              <w:jc w:val="both"/>
              <w:rPr>
                <w:rFonts w:ascii="Century Gothic" w:hAnsi="Century Gothic"/>
                <w:b/>
                <w:sz w:val="20"/>
                <w:szCs w:val="20"/>
                <w:lang w:val="en-GB"/>
              </w:rPr>
            </w:pPr>
            <w:r w:rsidRPr="00D62FB3">
              <w:rPr>
                <w:rFonts w:ascii="Century Gothic" w:hAnsi="Century Gothic"/>
                <w:b/>
                <w:sz w:val="20"/>
                <w:szCs w:val="20"/>
                <w:lang w:val="en-GB"/>
              </w:rPr>
              <w:t>3b</w:t>
            </w:r>
          </w:p>
        </w:tc>
        <w:tc>
          <w:tcPr>
            <w:tcW w:w="513" w:type="dxa"/>
            <w:vAlign w:val="center"/>
          </w:tcPr>
          <w:p w:rsidR="000E0590" w:rsidRPr="00D62FB3" w:rsidRDefault="000E0590">
            <w:pPr>
              <w:jc w:val="both"/>
              <w:rPr>
                <w:rFonts w:ascii="Century Gothic" w:hAnsi="Century Gothic"/>
                <w:b/>
                <w:sz w:val="20"/>
                <w:szCs w:val="20"/>
                <w:lang w:val="en-GB"/>
              </w:rPr>
            </w:pPr>
            <w:r w:rsidRPr="00D62FB3">
              <w:rPr>
                <w:rFonts w:ascii="Century Gothic" w:hAnsi="Century Gothic"/>
                <w:b/>
                <w:sz w:val="20"/>
                <w:szCs w:val="20"/>
                <w:lang w:val="en-GB"/>
              </w:rPr>
              <w:t>3c</w:t>
            </w:r>
          </w:p>
        </w:tc>
        <w:tc>
          <w:tcPr>
            <w:tcW w:w="513" w:type="dxa"/>
            <w:vAlign w:val="center"/>
          </w:tcPr>
          <w:p w:rsidR="000E0590" w:rsidRPr="00D62FB3" w:rsidRDefault="000E0590">
            <w:pPr>
              <w:jc w:val="both"/>
              <w:rPr>
                <w:rFonts w:ascii="Century Gothic" w:hAnsi="Century Gothic"/>
                <w:b/>
                <w:sz w:val="20"/>
                <w:szCs w:val="20"/>
                <w:lang w:val="en-GB"/>
              </w:rPr>
            </w:pPr>
            <w:r w:rsidRPr="00D62FB3">
              <w:rPr>
                <w:rFonts w:ascii="Century Gothic" w:hAnsi="Century Gothic"/>
                <w:b/>
                <w:sz w:val="20"/>
                <w:szCs w:val="20"/>
                <w:lang w:val="en-GB"/>
              </w:rPr>
              <w:t>3d</w:t>
            </w:r>
          </w:p>
        </w:tc>
        <w:tc>
          <w:tcPr>
            <w:tcW w:w="602" w:type="dxa"/>
            <w:vAlign w:val="center"/>
          </w:tcPr>
          <w:p w:rsidR="000E0590" w:rsidRPr="00D62FB3" w:rsidRDefault="000E0590">
            <w:pPr>
              <w:jc w:val="both"/>
              <w:rPr>
                <w:rFonts w:ascii="Century Gothic" w:hAnsi="Century Gothic"/>
                <w:b/>
                <w:sz w:val="20"/>
                <w:szCs w:val="20"/>
                <w:lang w:val="en-GB"/>
              </w:rPr>
            </w:pPr>
            <w:r w:rsidRPr="00D62FB3">
              <w:rPr>
                <w:rFonts w:ascii="Century Gothic" w:hAnsi="Century Gothic"/>
                <w:b/>
                <w:sz w:val="20"/>
                <w:szCs w:val="20"/>
                <w:lang w:val="en-GB"/>
              </w:rPr>
              <w:t>3e</w:t>
            </w:r>
          </w:p>
        </w:tc>
        <w:tc>
          <w:tcPr>
            <w:tcW w:w="607" w:type="dxa"/>
            <w:vAlign w:val="center"/>
          </w:tcPr>
          <w:p w:rsidR="000E0590" w:rsidRPr="00D62FB3" w:rsidRDefault="000E0590">
            <w:pPr>
              <w:jc w:val="both"/>
              <w:rPr>
                <w:rFonts w:ascii="Century Gothic" w:hAnsi="Century Gothic"/>
                <w:b/>
                <w:sz w:val="20"/>
                <w:szCs w:val="20"/>
                <w:lang w:val="en-GB"/>
              </w:rPr>
            </w:pPr>
            <w:r w:rsidRPr="00D62FB3">
              <w:rPr>
                <w:rFonts w:ascii="Century Gothic" w:hAnsi="Century Gothic"/>
                <w:b/>
                <w:sz w:val="20"/>
                <w:szCs w:val="20"/>
                <w:lang w:val="en-GB"/>
              </w:rPr>
              <w:t>3f</w:t>
            </w:r>
          </w:p>
        </w:tc>
        <w:tc>
          <w:tcPr>
            <w:tcW w:w="602" w:type="dxa"/>
            <w:vAlign w:val="center"/>
          </w:tcPr>
          <w:p w:rsidR="000E0590" w:rsidRPr="00D62FB3" w:rsidRDefault="000E0590">
            <w:pPr>
              <w:jc w:val="both"/>
              <w:rPr>
                <w:rFonts w:ascii="Century Gothic" w:hAnsi="Century Gothic"/>
                <w:b/>
                <w:sz w:val="20"/>
                <w:szCs w:val="20"/>
                <w:lang w:val="en-GB"/>
              </w:rPr>
            </w:pPr>
            <w:r w:rsidRPr="00D62FB3">
              <w:rPr>
                <w:rFonts w:ascii="Century Gothic" w:hAnsi="Century Gothic"/>
                <w:b/>
                <w:sz w:val="20"/>
                <w:szCs w:val="20"/>
                <w:lang w:val="en-GB"/>
              </w:rPr>
              <w:t>3g</w:t>
            </w:r>
          </w:p>
        </w:tc>
        <w:tc>
          <w:tcPr>
            <w:tcW w:w="607" w:type="dxa"/>
            <w:vAlign w:val="center"/>
          </w:tcPr>
          <w:p w:rsidR="000E0590" w:rsidRPr="00D62FB3" w:rsidRDefault="000E0590">
            <w:pPr>
              <w:jc w:val="both"/>
              <w:rPr>
                <w:rFonts w:ascii="Century Gothic" w:hAnsi="Century Gothic"/>
                <w:b/>
                <w:sz w:val="20"/>
                <w:szCs w:val="20"/>
                <w:lang w:val="en-GB"/>
              </w:rPr>
            </w:pPr>
            <w:r w:rsidRPr="00D62FB3">
              <w:rPr>
                <w:rFonts w:ascii="Century Gothic" w:hAnsi="Century Gothic"/>
                <w:b/>
                <w:sz w:val="20"/>
                <w:szCs w:val="20"/>
                <w:lang w:val="en-GB"/>
              </w:rPr>
              <w:t>3h</w:t>
            </w:r>
          </w:p>
        </w:tc>
        <w:tc>
          <w:tcPr>
            <w:tcW w:w="602" w:type="dxa"/>
            <w:vAlign w:val="center"/>
          </w:tcPr>
          <w:p w:rsidR="000E0590" w:rsidRPr="00D62FB3" w:rsidRDefault="000E0590">
            <w:pPr>
              <w:jc w:val="both"/>
              <w:rPr>
                <w:rFonts w:ascii="Century Gothic" w:hAnsi="Century Gothic"/>
                <w:b/>
                <w:sz w:val="20"/>
                <w:szCs w:val="20"/>
                <w:lang w:val="en-GB"/>
              </w:rPr>
            </w:pPr>
            <w:r w:rsidRPr="00D62FB3">
              <w:rPr>
                <w:rFonts w:ascii="Century Gothic" w:hAnsi="Century Gothic"/>
                <w:b/>
                <w:sz w:val="20"/>
                <w:szCs w:val="20"/>
                <w:lang w:val="en-GB"/>
              </w:rPr>
              <w:t>3i</w:t>
            </w:r>
          </w:p>
        </w:tc>
        <w:tc>
          <w:tcPr>
            <w:tcW w:w="591" w:type="dxa"/>
            <w:vAlign w:val="center"/>
          </w:tcPr>
          <w:p w:rsidR="000E0590" w:rsidRPr="00D62FB3" w:rsidRDefault="000E0590">
            <w:pPr>
              <w:jc w:val="both"/>
              <w:rPr>
                <w:rFonts w:ascii="Century Gothic" w:hAnsi="Century Gothic"/>
                <w:b/>
                <w:sz w:val="20"/>
                <w:szCs w:val="20"/>
                <w:lang w:val="en-GB"/>
              </w:rPr>
            </w:pPr>
            <w:r w:rsidRPr="00D62FB3">
              <w:rPr>
                <w:rFonts w:ascii="Century Gothic" w:hAnsi="Century Gothic"/>
                <w:b/>
                <w:sz w:val="20"/>
                <w:szCs w:val="20"/>
                <w:lang w:val="en-GB"/>
              </w:rPr>
              <w:t>3j</w:t>
            </w:r>
          </w:p>
        </w:tc>
        <w:tc>
          <w:tcPr>
            <w:tcW w:w="566" w:type="dxa"/>
            <w:vAlign w:val="center"/>
          </w:tcPr>
          <w:p w:rsidR="000E0590" w:rsidRPr="00D62FB3" w:rsidRDefault="000E0590">
            <w:pPr>
              <w:jc w:val="both"/>
              <w:rPr>
                <w:rFonts w:ascii="Century Gothic" w:hAnsi="Century Gothic"/>
                <w:b/>
                <w:sz w:val="20"/>
                <w:szCs w:val="20"/>
                <w:lang w:val="en-GB"/>
              </w:rPr>
            </w:pPr>
            <w:r w:rsidRPr="00D62FB3">
              <w:rPr>
                <w:rFonts w:ascii="Century Gothic" w:hAnsi="Century Gothic"/>
                <w:b/>
                <w:sz w:val="20"/>
                <w:szCs w:val="20"/>
                <w:lang w:val="en-GB"/>
              </w:rPr>
              <w:t>3k</w:t>
            </w:r>
          </w:p>
        </w:tc>
      </w:tr>
      <w:tr w:rsidR="000E0590" w:rsidRPr="00D62FB3">
        <w:trPr>
          <w:trHeight w:val="435"/>
        </w:trPr>
        <w:tc>
          <w:tcPr>
            <w:tcW w:w="2879" w:type="dxa"/>
            <w:vAlign w:val="center"/>
          </w:tcPr>
          <w:p w:rsidR="000E0590" w:rsidRPr="00D62FB3" w:rsidRDefault="000E0590">
            <w:pPr>
              <w:rPr>
                <w:rFonts w:ascii="Century Gothic" w:hAnsi="Century Gothic"/>
                <w:sz w:val="20"/>
                <w:szCs w:val="20"/>
                <w:lang w:val="en-GB"/>
              </w:rPr>
            </w:pPr>
            <w:r w:rsidRPr="00D62FB3">
              <w:rPr>
                <w:rFonts w:ascii="Century Gothic" w:hAnsi="Century Gothic"/>
                <w:sz w:val="18"/>
                <w:szCs w:val="18"/>
                <w:lang w:val="en-GB"/>
              </w:rPr>
              <w:t xml:space="preserve">UHL </w:t>
            </w:r>
            <w:r w:rsidR="00A553FB" w:rsidRPr="00D62FB3">
              <w:rPr>
                <w:rFonts w:ascii="Century Gothic" w:hAnsi="Century Gothic"/>
                <w:sz w:val="18"/>
                <w:szCs w:val="18"/>
                <w:lang w:val="en-GB"/>
              </w:rPr>
              <w:t>2332</w:t>
            </w:r>
          </w:p>
        </w:tc>
        <w:tc>
          <w:tcPr>
            <w:tcW w:w="513" w:type="dxa"/>
            <w:vAlign w:val="center"/>
          </w:tcPr>
          <w:p w:rsidR="000E0590" w:rsidRPr="00D62FB3" w:rsidRDefault="000E0590">
            <w:pPr>
              <w:jc w:val="both"/>
              <w:rPr>
                <w:rFonts w:ascii="Century Gothic" w:hAnsi="Century Gothic"/>
                <w:color w:val="FF0000"/>
                <w:sz w:val="20"/>
                <w:szCs w:val="20"/>
                <w:lang w:val="en-GB"/>
              </w:rPr>
            </w:pPr>
            <w:r w:rsidRPr="00D62FB3">
              <w:rPr>
                <w:rFonts w:ascii="Century Gothic" w:hAnsi="Century Gothic"/>
                <w:color w:val="FF0000"/>
                <w:sz w:val="20"/>
                <w:szCs w:val="20"/>
                <w:lang w:val="en-GB"/>
              </w:rPr>
              <w:t>0</w:t>
            </w:r>
          </w:p>
        </w:tc>
        <w:tc>
          <w:tcPr>
            <w:tcW w:w="513" w:type="dxa"/>
            <w:vAlign w:val="center"/>
          </w:tcPr>
          <w:p w:rsidR="000E0590" w:rsidRPr="00D62FB3" w:rsidRDefault="000E0590">
            <w:pPr>
              <w:jc w:val="both"/>
              <w:rPr>
                <w:rFonts w:ascii="Century Gothic" w:hAnsi="Century Gothic"/>
                <w:color w:val="FF0000"/>
                <w:sz w:val="20"/>
                <w:szCs w:val="20"/>
                <w:lang w:val="en-GB"/>
              </w:rPr>
            </w:pPr>
            <w:r w:rsidRPr="00D62FB3">
              <w:rPr>
                <w:rFonts w:ascii="Century Gothic" w:hAnsi="Century Gothic"/>
                <w:color w:val="FF0000"/>
                <w:sz w:val="20"/>
                <w:szCs w:val="20"/>
                <w:lang w:val="en-GB"/>
              </w:rPr>
              <w:t>0</w:t>
            </w:r>
          </w:p>
        </w:tc>
        <w:tc>
          <w:tcPr>
            <w:tcW w:w="513" w:type="dxa"/>
            <w:vAlign w:val="center"/>
          </w:tcPr>
          <w:p w:rsidR="000E0590" w:rsidRPr="00D62FB3" w:rsidRDefault="000E0590">
            <w:pPr>
              <w:jc w:val="both"/>
              <w:rPr>
                <w:rFonts w:ascii="Century Gothic" w:hAnsi="Century Gothic"/>
                <w:color w:val="FF0000"/>
                <w:sz w:val="20"/>
                <w:szCs w:val="20"/>
                <w:lang w:val="en-GB"/>
              </w:rPr>
            </w:pPr>
            <w:r w:rsidRPr="00D62FB3">
              <w:rPr>
                <w:rFonts w:ascii="Century Gothic" w:hAnsi="Century Gothic"/>
                <w:color w:val="FF0000"/>
                <w:sz w:val="20"/>
                <w:szCs w:val="20"/>
                <w:lang w:val="en-GB"/>
              </w:rPr>
              <w:t>0</w:t>
            </w:r>
          </w:p>
        </w:tc>
        <w:tc>
          <w:tcPr>
            <w:tcW w:w="513" w:type="dxa"/>
            <w:vAlign w:val="center"/>
          </w:tcPr>
          <w:p w:rsidR="000E0590" w:rsidRPr="00D62FB3" w:rsidRDefault="000E0590">
            <w:pPr>
              <w:jc w:val="both"/>
              <w:rPr>
                <w:rFonts w:ascii="Century Gothic" w:hAnsi="Century Gothic"/>
                <w:color w:val="FF0000"/>
                <w:sz w:val="20"/>
                <w:szCs w:val="20"/>
                <w:lang w:val="en-GB"/>
              </w:rPr>
            </w:pPr>
            <w:r w:rsidRPr="00D62FB3">
              <w:rPr>
                <w:rFonts w:ascii="Century Gothic" w:hAnsi="Century Gothic"/>
                <w:color w:val="FF0000"/>
                <w:sz w:val="20"/>
                <w:szCs w:val="20"/>
                <w:lang w:val="en-GB"/>
              </w:rPr>
              <w:t>0</w:t>
            </w:r>
          </w:p>
        </w:tc>
        <w:tc>
          <w:tcPr>
            <w:tcW w:w="602" w:type="dxa"/>
            <w:vAlign w:val="center"/>
          </w:tcPr>
          <w:p w:rsidR="000E0590" w:rsidRPr="00D62FB3" w:rsidRDefault="000E0590">
            <w:pPr>
              <w:jc w:val="both"/>
              <w:rPr>
                <w:rFonts w:ascii="Century Gothic" w:hAnsi="Century Gothic"/>
                <w:color w:val="FF0000"/>
                <w:sz w:val="20"/>
                <w:szCs w:val="20"/>
                <w:lang w:val="en-GB"/>
              </w:rPr>
            </w:pPr>
            <w:r w:rsidRPr="00D62FB3">
              <w:rPr>
                <w:rFonts w:ascii="Century Gothic" w:hAnsi="Century Gothic"/>
                <w:color w:val="FF0000"/>
                <w:sz w:val="20"/>
                <w:szCs w:val="20"/>
                <w:lang w:val="en-GB"/>
              </w:rPr>
              <w:t>0</w:t>
            </w:r>
          </w:p>
        </w:tc>
        <w:tc>
          <w:tcPr>
            <w:tcW w:w="607" w:type="dxa"/>
            <w:vAlign w:val="center"/>
          </w:tcPr>
          <w:p w:rsidR="000E0590" w:rsidRPr="00D62FB3" w:rsidRDefault="000E0590">
            <w:pPr>
              <w:jc w:val="both"/>
              <w:rPr>
                <w:rFonts w:ascii="Century Gothic" w:hAnsi="Century Gothic"/>
                <w:color w:val="FF0000"/>
                <w:sz w:val="20"/>
                <w:szCs w:val="20"/>
                <w:lang w:val="en-GB"/>
              </w:rPr>
            </w:pPr>
            <w:r w:rsidRPr="00D62FB3">
              <w:rPr>
                <w:rFonts w:ascii="Century Gothic" w:hAnsi="Century Gothic"/>
                <w:color w:val="FF0000"/>
                <w:sz w:val="20"/>
                <w:szCs w:val="20"/>
                <w:lang w:val="en-GB"/>
              </w:rPr>
              <w:t>0</w:t>
            </w:r>
          </w:p>
        </w:tc>
        <w:tc>
          <w:tcPr>
            <w:tcW w:w="602" w:type="dxa"/>
            <w:vAlign w:val="center"/>
          </w:tcPr>
          <w:p w:rsidR="000E0590" w:rsidRPr="00D62FB3" w:rsidRDefault="000E0590">
            <w:pPr>
              <w:jc w:val="both"/>
              <w:rPr>
                <w:rFonts w:ascii="Century Gothic" w:hAnsi="Century Gothic"/>
                <w:color w:val="FF0000"/>
                <w:sz w:val="20"/>
                <w:szCs w:val="20"/>
                <w:lang w:val="en-GB"/>
              </w:rPr>
            </w:pPr>
            <w:r w:rsidRPr="00D62FB3">
              <w:rPr>
                <w:rFonts w:ascii="Century Gothic" w:hAnsi="Century Gothic"/>
                <w:color w:val="FF0000"/>
                <w:sz w:val="20"/>
                <w:szCs w:val="20"/>
                <w:lang w:val="en-GB"/>
              </w:rPr>
              <w:t>3</w:t>
            </w:r>
          </w:p>
        </w:tc>
        <w:tc>
          <w:tcPr>
            <w:tcW w:w="607" w:type="dxa"/>
            <w:vAlign w:val="center"/>
          </w:tcPr>
          <w:p w:rsidR="000E0590" w:rsidRPr="00D62FB3" w:rsidRDefault="003E490F">
            <w:pPr>
              <w:jc w:val="both"/>
              <w:rPr>
                <w:rFonts w:ascii="Century Gothic" w:hAnsi="Century Gothic"/>
                <w:color w:val="FF0000"/>
                <w:sz w:val="20"/>
                <w:szCs w:val="20"/>
                <w:lang w:val="en-GB"/>
              </w:rPr>
            </w:pPr>
            <w:r w:rsidRPr="00D62FB3">
              <w:rPr>
                <w:rFonts w:ascii="Century Gothic" w:hAnsi="Century Gothic"/>
                <w:color w:val="FF0000"/>
                <w:sz w:val="20"/>
                <w:szCs w:val="20"/>
                <w:lang w:val="en-GB"/>
              </w:rPr>
              <w:t>2</w:t>
            </w:r>
          </w:p>
        </w:tc>
        <w:tc>
          <w:tcPr>
            <w:tcW w:w="602" w:type="dxa"/>
            <w:vAlign w:val="center"/>
          </w:tcPr>
          <w:p w:rsidR="000E0590" w:rsidRPr="00D62FB3" w:rsidRDefault="000E0590">
            <w:pPr>
              <w:jc w:val="both"/>
              <w:rPr>
                <w:rFonts w:ascii="Century Gothic" w:hAnsi="Century Gothic"/>
                <w:color w:val="FF0000"/>
                <w:sz w:val="20"/>
                <w:szCs w:val="20"/>
                <w:lang w:val="en-GB"/>
              </w:rPr>
            </w:pPr>
            <w:r w:rsidRPr="00D62FB3">
              <w:rPr>
                <w:rFonts w:ascii="Century Gothic" w:hAnsi="Century Gothic"/>
                <w:color w:val="FF0000"/>
                <w:sz w:val="20"/>
                <w:szCs w:val="20"/>
                <w:lang w:val="en-GB"/>
              </w:rPr>
              <w:t>3</w:t>
            </w:r>
          </w:p>
        </w:tc>
        <w:tc>
          <w:tcPr>
            <w:tcW w:w="591" w:type="dxa"/>
            <w:vAlign w:val="center"/>
          </w:tcPr>
          <w:p w:rsidR="000E0590" w:rsidRPr="00D62FB3" w:rsidRDefault="000E0590">
            <w:pPr>
              <w:jc w:val="both"/>
              <w:rPr>
                <w:rFonts w:ascii="Century Gothic" w:hAnsi="Century Gothic"/>
                <w:color w:val="FF0000"/>
                <w:sz w:val="20"/>
                <w:szCs w:val="20"/>
                <w:lang w:val="en-GB"/>
              </w:rPr>
            </w:pPr>
            <w:r w:rsidRPr="00D62FB3">
              <w:rPr>
                <w:rFonts w:ascii="Century Gothic" w:hAnsi="Century Gothic"/>
                <w:color w:val="FF0000"/>
                <w:sz w:val="20"/>
                <w:szCs w:val="20"/>
                <w:lang w:val="en-GB"/>
              </w:rPr>
              <w:t>3</w:t>
            </w:r>
          </w:p>
        </w:tc>
        <w:tc>
          <w:tcPr>
            <w:tcW w:w="566" w:type="dxa"/>
            <w:vAlign w:val="center"/>
          </w:tcPr>
          <w:p w:rsidR="000E0590" w:rsidRPr="00D62FB3" w:rsidRDefault="000E0590">
            <w:pPr>
              <w:jc w:val="both"/>
              <w:rPr>
                <w:rFonts w:ascii="Century Gothic" w:hAnsi="Century Gothic"/>
                <w:color w:val="FF0000"/>
                <w:sz w:val="20"/>
                <w:szCs w:val="20"/>
                <w:lang w:val="en-GB"/>
              </w:rPr>
            </w:pPr>
            <w:r w:rsidRPr="00D62FB3">
              <w:rPr>
                <w:rFonts w:ascii="Century Gothic" w:hAnsi="Century Gothic"/>
                <w:color w:val="FF0000"/>
                <w:sz w:val="20"/>
                <w:szCs w:val="20"/>
                <w:lang w:val="en-GB"/>
              </w:rPr>
              <w:t>0</w:t>
            </w:r>
          </w:p>
        </w:tc>
      </w:tr>
    </w:tbl>
    <w:p w:rsidR="000E0590" w:rsidRPr="00D62FB3" w:rsidRDefault="000E0590">
      <w:pPr>
        <w:jc w:val="both"/>
        <w:rPr>
          <w:rFonts w:ascii="Century Gothic" w:hAnsi="Century Gothic"/>
          <w:lang w:val="en-GB"/>
        </w:rPr>
      </w:pPr>
    </w:p>
    <w:p w:rsidR="000E0590" w:rsidRPr="00D62FB3" w:rsidRDefault="000E0590">
      <w:pPr>
        <w:rPr>
          <w:lang w:val="en-GB"/>
        </w:rPr>
      </w:pPr>
    </w:p>
    <w:p w:rsidR="000E0590" w:rsidRPr="00D62FB3" w:rsidRDefault="000E0590">
      <w:pPr>
        <w:rPr>
          <w:lang w:val="en-GB"/>
        </w:rPr>
      </w:pPr>
    </w:p>
    <w:p w:rsidR="000E0590" w:rsidRPr="00D62FB3" w:rsidRDefault="000E0590">
      <w:pPr>
        <w:rPr>
          <w:lang w:val="en-GB"/>
        </w:rPr>
      </w:pPr>
    </w:p>
    <w:tbl>
      <w:tblPr>
        <w:tblW w:w="14269"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8"/>
        <w:gridCol w:w="5945"/>
        <w:gridCol w:w="316"/>
        <w:gridCol w:w="316"/>
        <w:gridCol w:w="316"/>
        <w:gridCol w:w="316"/>
        <w:gridCol w:w="316"/>
        <w:gridCol w:w="316"/>
        <w:gridCol w:w="316"/>
        <w:gridCol w:w="1551"/>
        <w:gridCol w:w="1260"/>
        <w:gridCol w:w="2343"/>
      </w:tblGrid>
      <w:tr w:rsidR="00AC18B3" w:rsidRPr="00D62FB3">
        <w:trPr>
          <w:cantSplit/>
          <w:trHeight w:val="615"/>
          <w:tblHeader/>
        </w:trPr>
        <w:tc>
          <w:tcPr>
            <w:tcW w:w="958" w:type="dxa"/>
            <w:vAlign w:val="center"/>
          </w:tcPr>
          <w:p w:rsidR="00AC18B3" w:rsidRPr="00D62FB3" w:rsidRDefault="00AC18B3" w:rsidP="00BE2C87">
            <w:pPr>
              <w:jc w:val="center"/>
              <w:rPr>
                <w:rFonts w:ascii="Century Gothic" w:hAnsi="Century Gothic"/>
                <w:b/>
                <w:bCs/>
                <w:sz w:val="16"/>
                <w:szCs w:val="16"/>
                <w:lang w:val="en-GB"/>
              </w:rPr>
            </w:pPr>
            <w:r w:rsidRPr="00D62FB3">
              <w:rPr>
                <w:rFonts w:ascii="Century Gothic" w:hAnsi="Century Gothic"/>
                <w:b/>
                <w:bCs/>
                <w:sz w:val="16"/>
                <w:szCs w:val="16"/>
                <w:lang w:val="en-GB"/>
              </w:rPr>
              <w:t>Week</w:t>
            </w:r>
          </w:p>
        </w:tc>
        <w:tc>
          <w:tcPr>
            <w:tcW w:w="5945" w:type="dxa"/>
            <w:vAlign w:val="center"/>
          </w:tcPr>
          <w:p w:rsidR="00AC18B3" w:rsidRPr="00D62FB3" w:rsidRDefault="00AC18B3">
            <w:pPr>
              <w:rPr>
                <w:rFonts w:ascii="Century Gothic" w:hAnsi="Century Gothic"/>
                <w:b/>
                <w:sz w:val="16"/>
                <w:szCs w:val="16"/>
                <w:lang w:val="en-GB"/>
              </w:rPr>
            </w:pPr>
            <w:r w:rsidRPr="00D62FB3">
              <w:rPr>
                <w:rFonts w:ascii="Century Gothic" w:hAnsi="Century Gothic"/>
                <w:b/>
                <w:sz w:val="16"/>
                <w:szCs w:val="16"/>
                <w:lang w:val="en-GB"/>
              </w:rPr>
              <w:t>Lesson Objectives</w:t>
            </w:r>
          </w:p>
        </w:tc>
        <w:tc>
          <w:tcPr>
            <w:tcW w:w="316" w:type="dxa"/>
            <w:vAlign w:val="center"/>
          </w:tcPr>
          <w:p w:rsidR="00AC18B3" w:rsidRPr="00D62FB3" w:rsidRDefault="00AC18B3" w:rsidP="00BE2396">
            <w:pPr>
              <w:jc w:val="center"/>
              <w:rPr>
                <w:rFonts w:ascii="Century Gothic" w:hAnsi="Century Gothic"/>
                <w:b/>
                <w:color w:val="FF0000"/>
                <w:sz w:val="16"/>
                <w:szCs w:val="16"/>
                <w:lang w:val="en-GB"/>
              </w:rPr>
            </w:pPr>
            <w:r w:rsidRPr="00D62FB3">
              <w:rPr>
                <w:rFonts w:ascii="Century Gothic" w:hAnsi="Century Gothic"/>
                <w:b/>
                <w:color w:val="FF0000"/>
                <w:sz w:val="16"/>
                <w:szCs w:val="16"/>
                <w:lang w:val="en-GB"/>
              </w:rPr>
              <w:t>CO1</w:t>
            </w:r>
          </w:p>
        </w:tc>
        <w:tc>
          <w:tcPr>
            <w:tcW w:w="316" w:type="dxa"/>
            <w:vAlign w:val="center"/>
          </w:tcPr>
          <w:p w:rsidR="00AC18B3" w:rsidRPr="00D62FB3" w:rsidRDefault="00AC18B3" w:rsidP="00BE2396">
            <w:pPr>
              <w:jc w:val="center"/>
              <w:rPr>
                <w:rFonts w:ascii="Century Gothic" w:hAnsi="Century Gothic"/>
                <w:b/>
                <w:color w:val="FF0000"/>
                <w:sz w:val="16"/>
                <w:szCs w:val="16"/>
                <w:lang w:val="en-GB"/>
              </w:rPr>
            </w:pPr>
            <w:r w:rsidRPr="00D62FB3">
              <w:rPr>
                <w:rFonts w:ascii="Century Gothic" w:hAnsi="Century Gothic"/>
                <w:b/>
                <w:color w:val="FF0000"/>
                <w:sz w:val="16"/>
                <w:szCs w:val="16"/>
                <w:lang w:val="en-GB"/>
              </w:rPr>
              <w:t>CO2</w:t>
            </w:r>
          </w:p>
        </w:tc>
        <w:tc>
          <w:tcPr>
            <w:tcW w:w="316" w:type="dxa"/>
            <w:vAlign w:val="center"/>
          </w:tcPr>
          <w:p w:rsidR="00AC18B3" w:rsidRPr="00D62FB3" w:rsidRDefault="00AC18B3" w:rsidP="00BE2396">
            <w:pPr>
              <w:jc w:val="center"/>
              <w:rPr>
                <w:rFonts w:ascii="Century Gothic" w:hAnsi="Century Gothic"/>
                <w:b/>
                <w:color w:val="FF0000"/>
                <w:sz w:val="16"/>
                <w:szCs w:val="16"/>
                <w:lang w:val="en-GB"/>
              </w:rPr>
            </w:pPr>
            <w:r w:rsidRPr="00D62FB3">
              <w:rPr>
                <w:rFonts w:ascii="Century Gothic" w:hAnsi="Century Gothic"/>
                <w:b/>
                <w:color w:val="FF0000"/>
                <w:sz w:val="16"/>
                <w:szCs w:val="16"/>
                <w:lang w:val="en-GB"/>
              </w:rPr>
              <w:t>CO3</w:t>
            </w:r>
          </w:p>
        </w:tc>
        <w:tc>
          <w:tcPr>
            <w:tcW w:w="316" w:type="dxa"/>
            <w:vAlign w:val="center"/>
          </w:tcPr>
          <w:p w:rsidR="00AC18B3" w:rsidRPr="00D62FB3" w:rsidRDefault="00AC18B3" w:rsidP="00BE2396">
            <w:pPr>
              <w:jc w:val="center"/>
              <w:rPr>
                <w:rFonts w:ascii="Century Gothic" w:hAnsi="Century Gothic"/>
                <w:b/>
                <w:color w:val="FF0000"/>
                <w:sz w:val="16"/>
                <w:szCs w:val="16"/>
                <w:lang w:val="en-GB"/>
              </w:rPr>
            </w:pPr>
            <w:r w:rsidRPr="00D62FB3">
              <w:rPr>
                <w:rFonts w:ascii="Century Gothic" w:hAnsi="Century Gothic"/>
                <w:b/>
                <w:color w:val="FF0000"/>
                <w:sz w:val="16"/>
                <w:szCs w:val="16"/>
                <w:lang w:val="en-GB"/>
              </w:rPr>
              <w:t>CO4</w:t>
            </w:r>
          </w:p>
        </w:tc>
        <w:tc>
          <w:tcPr>
            <w:tcW w:w="316" w:type="dxa"/>
            <w:vAlign w:val="center"/>
          </w:tcPr>
          <w:p w:rsidR="00AC18B3" w:rsidRPr="00D62FB3" w:rsidRDefault="00AC18B3" w:rsidP="00BE2396">
            <w:pPr>
              <w:jc w:val="center"/>
              <w:rPr>
                <w:rFonts w:ascii="Century Gothic" w:hAnsi="Century Gothic"/>
                <w:b/>
                <w:color w:val="FF0000"/>
                <w:sz w:val="16"/>
                <w:szCs w:val="16"/>
                <w:lang w:val="en-GB"/>
              </w:rPr>
            </w:pPr>
            <w:r w:rsidRPr="00D62FB3">
              <w:rPr>
                <w:rFonts w:ascii="Century Gothic" w:hAnsi="Century Gothic"/>
                <w:b/>
                <w:color w:val="FF0000"/>
                <w:sz w:val="16"/>
                <w:szCs w:val="16"/>
                <w:lang w:val="en-GB"/>
              </w:rPr>
              <w:t>CO5</w:t>
            </w:r>
          </w:p>
        </w:tc>
        <w:tc>
          <w:tcPr>
            <w:tcW w:w="316" w:type="dxa"/>
            <w:vAlign w:val="center"/>
          </w:tcPr>
          <w:p w:rsidR="00AC18B3" w:rsidRPr="00D62FB3" w:rsidRDefault="00AC18B3" w:rsidP="00BE2396">
            <w:pPr>
              <w:jc w:val="center"/>
              <w:rPr>
                <w:rFonts w:ascii="Century Gothic" w:hAnsi="Century Gothic"/>
                <w:b/>
                <w:color w:val="FF0000"/>
                <w:sz w:val="16"/>
                <w:szCs w:val="16"/>
                <w:lang w:val="en-GB"/>
              </w:rPr>
            </w:pPr>
            <w:r w:rsidRPr="00D62FB3">
              <w:rPr>
                <w:rFonts w:ascii="Century Gothic" w:hAnsi="Century Gothic"/>
                <w:b/>
                <w:color w:val="FF0000"/>
                <w:sz w:val="16"/>
                <w:szCs w:val="16"/>
                <w:lang w:val="en-GB"/>
              </w:rPr>
              <w:t>CO6</w:t>
            </w:r>
          </w:p>
        </w:tc>
        <w:tc>
          <w:tcPr>
            <w:tcW w:w="316" w:type="dxa"/>
            <w:vAlign w:val="center"/>
          </w:tcPr>
          <w:p w:rsidR="00AC18B3" w:rsidRPr="00D62FB3" w:rsidRDefault="00AC18B3" w:rsidP="00AC18B3">
            <w:pPr>
              <w:jc w:val="center"/>
              <w:rPr>
                <w:rFonts w:ascii="Century Gothic" w:hAnsi="Century Gothic"/>
                <w:b/>
                <w:color w:val="FF0000"/>
                <w:sz w:val="16"/>
                <w:szCs w:val="16"/>
                <w:lang w:val="en-GB"/>
              </w:rPr>
            </w:pPr>
            <w:r w:rsidRPr="00D62FB3">
              <w:rPr>
                <w:rFonts w:ascii="Century Gothic" w:hAnsi="Century Gothic"/>
                <w:b/>
                <w:color w:val="FF0000"/>
                <w:sz w:val="16"/>
                <w:szCs w:val="16"/>
                <w:lang w:val="en-GB"/>
              </w:rPr>
              <w:t>CO7</w:t>
            </w:r>
          </w:p>
        </w:tc>
        <w:tc>
          <w:tcPr>
            <w:tcW w:w="1551" w:type="dxa"/>
            <w:vAlign w:val="center"/>
          </w:tcPr>
          <w:p w:rsidR="00AC18B3" w:rsidRPr="00D62FB3" w:rsidRDefault="00AC18B3">
            <w:pPr>
              <w:jc w:val="center"/>
              <w:rPr>
                <w:rFonts w:ascii="Century Gothic" w:hAnsi="Century Gothic"/>
                <w:b/>
                <w:sz w:val="16"/>
                <w:szCs w:val="16"/>
                <w:lang w:val="en-GB"/>
              </w:rPr>
            </w:pPr>
            <w:r w:rsidRPr="00D62FB3">
              <w:rPr>
                <w:rFonts w:ascii="Century Gothic" w:hAnsi="Century Gothic"/>
                <w:b/>
                <w:sz w:val="16"/>
                <w:szCs w:val="16"/>
                <w:lang w:val="en-GB"/>
              </w:rPr>
              <w:t>Bloom</w:t>
            </w:r>
          </w:p>
          <w:p w:rsidR="00AC18B3" w:rsidRPr="00D62FB3" w:rsidRDefault="00AC18B3">
            <w:pPr>
              <w:jc w:val="center"/>
              <w:rPr>
                <w:rFonts w:ascii="Century Gothic" w:hAnsi="Century Gothic"/>
                <w:b/>
                <w:sz w:val="16"/>
                <w:szCs w:val="16"/>
                <w:lang w:val="en-GB"/>
              </w:rPr>
            </w:pPr>
            <w:r w:rsidRPr="00D62FB3">
              <w:rPr>
                <w:rFonts w:ascii="Century Gothic" w:hAnsi="Century Gothic"/>
                <w:b/>
                <w:sz w:val="16"/>
                <w:szCs w:val="16"/>
                <w:lang w:val="en-GB"/>
              </w:rPr>
              <w:t>Taxonomy</w:t>
            </w:r>
          </w:p>
        </w:tc>
        <w:tc>
          <w:tcPr>
            <w:tcW w:w="1260" w:type="dxa"/>
            <w:vAlign w:val="center"/>
          </w:tcPr>
          <w:p w:rsidR="00AC18B3" w:rsidRPr="00D62FB3" w:rsidRDefault="00AC18B3">
            <w:pPr>
              <w:jc w:val="center"/>
              <w:rPr>
                <w:rFonts w:ascii="Century Gothic" w:hAnsi="Century Gothic"/>
                <w:b/>
                <w:sz w:val="16"/>
                <w:szCs w:val="16"/>
                <w:lang w:val="en-GB"/>
              </w:rPr>
            </w:pPr>
            <w:r w:rsidRPr="00D62FB3">
              <w:rPr>
                <w:rFonts w:ascii="Century Gothic" w:hAnsi="Century Gothic"/>
                <w:b/>
                <w:sz w:val="16"/>
                <w:szCs w:val="16"/>
                <w:lang w:val="en-GB"/>
              </w:rPr>
              <w:t>Delivery</w:t>
            </w:r>
          </w:p>
        </w:tc>
        <w:tc>
          <w:tcPr>
            <w:tcW w:w="2343" w:type="dxa"/>
            <w:vAlign w:val="center"/>
          </w:tcPr>
          <w:p w:rsidR="00AC18B3" w:rsidRPr="00D62FB3" w:rsidRDefault="00AC18B3">
            <w:pPr>
              <w:jc w:val="center"/>
              <w:rPr>
                <w:rFonts w:ascii="Century Gothic" w:hAnsi="Century Gothic"/>
                <w:b/>
                <w:sz w:val="16"/>
                <w:szCs w:val="16"/>
                <w:lang w:val="en-GB"/>
              </w:rPr>
            </w:pPr>
            <w:r w:rsidRPr="00D62FB3">
              <w:rPr>
                <w:rFonts w:ascii="Century Gothic" w:hAnsi="Century Gothic"/>
                <w:b/>
                <w:sz w:val="16"/>
                <w:szCs w:val="16"/>
                <w:lang w:val="en-GB"/>
              </w:rPr>
              <w:t>Assessment</w:t>
            </w:r>
          </w:p>
        </w:tc>
      </w:tr>
      <w:tr w:rsidR="00AC18B3" w:rsidRPr="00D62FB3">
        <w:trPr>
          <w:cantSplit/>
          <w:trHeight w:val="363"/>
        </w:trPr>
        <w:tc>
          <w:tcPr>
            <w:tcW w:w="958" w:type="dxa"/>
            <w:vAlign w:val="center"/>
          </w:tcPr>
          <w:p w:rsidR="00AC18B3" w:rsidRPr="00D62FB3" w:rsidRDefault="00F142A2" w:rsidP="003E490F">
            <w:pPr>
              <w:rPr>
                <w:rFonts w:ascii="Century Gothic" w:hAnsi="Century Gothic"/>
                <w:b/>
                <w:bCs/>
                <w:sz w:val="16"/>
                <w:szCs w:val="16"/>
                <w:lang w:val="en-GB"/>
              </w:rPr>
            </w:pPr>
            <w:r w:rsidRPr="00D62FB3">
              <w:rPr>
                <w:rFonts w:ascii="Century Gothic" w:hAnsi="Century Gothic"/>
                <w:b/>
                <w:bCs/>
                <w:sz w:val="16"/>
                <w:szCs w:val="16"/>
                <w:lang w:val="en-GB"/>
              </w:rPr>
              <w:t xml:space="preserve">1 - </w:t>
            </w:r>
            <w:r w:rsidR="00EE1EEB" w:rsidRPr="00D62FB3">
              <w:rPr>
                <w:rFonts w:ascii="Century Gothic" w:hAnsi="Century Gothic"/>
                <w:b/>
                <w:bCs/>
                <w:sz w:val="16"/>
                <w:szCs w:val="16"/>
                <w:lang w:val="en-GB"/>
              </w:rPr>
              <w:t>2</w:t>
            </w:r>
          </w:p>
        </w:tc>
        <w:tc>
          <w:tcPr>
            <w:tcW w:w="5945" w:type="dxa"/>
            <w:vAlign w:val="center"/>
          </w:tcPr>
          <w:p w:rsidR="00AC18B3" w:rsidRPr="00D62FB3" w:rsidRDefault="00AC18B3" w:rsidP="00A816C2">
            <w:pPr>
              <w:rPr>
                <w:rFonts w:ascii="Century Gothic" w:hAnsi="Century Gothic"/>
                <w:b/>
                <w:bCs/>
                <w:sz w:val="18"/>
                <w:szCs w:val="18"/>
                <w:lang w:val="en-GB"/>
              </w:rPr>
            </w:pPr>
            <w:r w:rsidRPr="00D62FB3">
              <w:rPr>
                <w:rFonts w:ascii="Century Gothic" w:hAnsi="Century Gothic"/>
                <w:b/>
                <w:sz w:val="18"/>
                <w:szCs w:val="18"/>
                <w:lang w:val="en-GB"/>
              </w:rPr>
              <w:t xml:space="preserve">1.0 </w:t>
            </w:r>
            <w:r w:rsidR="003E490F" w:rsidRPr="00D62FB3">
              <w:rPr>
                <w:rFonts w:ascii="Century Gothic" w:hAnsi="Century Gothic"/>
                <w:b/>
                <w:sz w:val="18"/>
                <w:szCs w:val="18"/>
                <w:lang w:val="en-GB"/>
              </w:rPr>
              <w:t>Introduction to Academic Report Writing</w:t>
            </w:r>
          </w:p>
        </w:tc>
        <w:tc>
          <w:tcPr>
            <w:tcW w:w="316" w:type="dxa"/>
            <w:vAlign w:val="center"/>
          </w:tcPr>
          <w:p w:rsidR="00AC18B3" w:rsidRPr="00D62FB3" w:rsidRDefault="00AC18B3" w:rsidP="00BE2396">
            <w:pPr>
              <w:jc w:val="center"/>
              <w:rPr>
                <w:rFonts w:ascii="Century Gothic" w:hAnsi="Century Gothic"/>
                <w:color w:val="FF0000"/>
                <w:sz w:val="16"/>
                <w:szCs w:val="16"/>
                <w:lang w:val="en-GB"/>
              </w:rPr>
            </w:pPr>
          </w:p>
        </w:tc>
        <w:tc>
          <w:tcPr>
            <w:tcW w:w="316" w:type="dxa"/>
            <w:vAlign w:val="center"/>
          </w:tcPr>
          <w:p w:rsidR="00AC18B3" w:rsidRPr="00D62FB3" w:rsidRDefault="00AC18B3" w:rsidP="00BE2396">
            <w:pPr>
              <w:jc w:val="center"/>
              <w:rPr>
                <w:rFonts w:ascii="Century Gothic" w:hAnsi="Century Gothic"/>
                <w:color w:val="FF0000"/>
                <w:sz w:val="16"/>
                <w:szCs w:val="16"/>
                <w:lang w:val="en-GB"/>
              </w:rPr>
            </w:pPr>
          </w:p>
        </w:tc>
        <w:tc>
          <w:tcPr>
            <w:tcW w:w="316" w:type="dxa"/>
            <w:vAlign w:val="center"/>
          </w:tcPr>
          <w:p w:rsidR="00AC18B3" w:rsidRPr="00D62FB3" w:rsidRDefault="00AC18B3" w:rsidP="00BE2396">
            <w:pPr>
              <w:jc w:val="center"/>
              <w:rPr>
                <w:rFonts w:ascii="Century Gothic" w:hAnsi="Century Gothic"/>
                <w:color w:val="FF0000"/>
                <w:sz w:val="16"/>
                <w:szCs w:val="16"/>
                <w:lang w:val="en-GB"/>
              </w:rPr>
            </w:pPr>
          </w:p>
        </w:tc>
        <w:tc>
          <w:tcPr>
            <w:tcW w:w="316" w:type="dxa"/>
            <w:vAlign w:val="center"/>
          </w:tcPr>
          <w:p w:rsidR="00AC18B3" w:rsidRPr="00D62FB3" w:rsidRDefault="00AC18B3" w:rsidP="00BE2396">
            <w:pPr>
              <w:jc w:val="center"/>
              <w:rPr>
                <w:rFonts w:ascii="Century Gothic" w:hAnsi="Century Gothic"/>
                <w:color w:val="FF0000"/>
                <w:sz w:val="16"/>
                <w:szCs w:val="16"/>
                <w:lang w:val="en-GB"/>
              </w:rPr>
            </w:pPr>
          </w:p>
        </w:tc>
        <w:tc>
          <w:tcPr>
            <w:tcW w:w="316" w:type="dxa"/>
            <w:vAlign w:val="center"/>
          </w:tcPr>
          <w:p w:rsidR="00AC18B3" w:rsidRPr="00D62FB3" w:rsidRDefault="00AC18B3" w:rsidP="00BE2396">
            <w:pPr>
              <w:jc w:val="center"/>
              <w:rPr>
                <w:rFonts w:ascii="Century Gothic" w:hAnsi="Century Gothic"/>
                <w:color w:val="FF0000"/>
                <w:sz w:val="16"/>
                <w:szCs w:val="16"/>
                <w:lang w:val="en-GB"/>
              </w:rPr>
            </w:pPr>
          </w:p>
        </w:tc>
        <w:tc>
          <w:tcPr>
            <w:tcW w:w="316" w:type="dxa"/>
            <w:vAlign w:val="center"/>
          </w:tcPr>
          <w:p w:rsidR="00AC18B3" w:rsidRPr="00D62FB3" w:rsidRDefault="00AC18B3" w:rsidP="00BE2396">
            <w:pPr>
              <w:jc w:val="center"/>
              <w:rPr>
                <w:rFonts w:ascii="Century Gothic" w:hAnsi="Century Gothic"/>
                <w:color w:val="FF0000"/>
                <w:sz w:val="16"/>
                <w:szCs w:val="16"/>
                <w:lang w:val="en-GB"/>
              </w:rPr>
            </w:pPr>
          </w:p>
        </w:tc>
        <w:tc>
          <w:tcPr>
            <w:tcW w:w="316" w:type="dxa"/>
            <w:vAlign w:val="center"/>
          </w:tcPr>
          <w:p w:rsidR="00AC18B3" w:rsidRPr="00D62FB3" w:rsidRDefault="00AC18B3" w:rsidP="00AC18B3">
            <w:pPr>
              <w:jc w:val="center"/>
              <w:rPr>
                <w:rFonts w:ascii="Century Gothic" w:hAnsi="Century Gothic"/>
                <w:color w:val="FF0000"/>
                <w:sz w:val="16"/>
                <w:szCs w:val="16"/>
                <w:lang w:val="en-GB"/>
              </w:rPr>
            </w:pPr>
          </w:p>
        </w:tc>
        <w:tc>
          <w:tcPr>
            <w:tcW w:w="1551" w:type="dxa"/>
            <w:vAlign w:val="center"/>
          </w:tcPr>
          <w:p w:rsidR="00AC18B3" w:rsidRPr="00D62FB3" w:rsidRDefault="00AC18B3">
            <w:pPr>
              <w:jc w:val="center"/>
              <w:rPr>
                <w:rFonts w:ascii="Century Gothic" w:hAnsi="Century Gothic"/>
                <w:sz w:val="16"/>
                <w:szCs w:val="16"/>
                <w:lang w:val="en-GB"/>
              </w:rPr>
            </w:pPr>
          </w:p>
        </w:tc>
        <w:tc>
          <w:tcPr>
            <w:tcW w:w="1260" w:type="dxa"/>
            <w:vAlign w:val="center"/>
          </w:tcPr>
          <w:p w:rsidR="00AC18B3" w:rsidRPr="00D62FB3" w:rsidRDefault="00AC18B3">
            <w:pPr>
              <w:jc w:val="center"/>
              <w:rPr>
                <w:rFonts w:ascii="Century Gothic" w:hAnsi="Century Gothic"/>
                <w:color w:val="FF0000"/>
                <w:sz w:val="16"/>
                <w:szCs w:val="16"/>
                <w:lang w:val="en-GB"/>
              </w:rPr>
            </w:pPr>
          </w:p>
        </w:tc>
        <w:tc>
          <w:tcPr>
            <w:tcW w:w="2343" w:type="dxa"/>
            <w:vAlign w:val="center"/>
          </w:tcPr>
          <w:p w:rsidR="00AC18B3" w:rsidRPr="00D62FB3" w:rsidRDefault="00AC18B3">
            <w:pPr>
              <w:jc w:val="center"/>
              <w:rPr>
                <w:rFonts w:ascii="Century Gothic" w:hAnsi="Century Gothic"/>
                <w:sz w:val="16"/>
                <w:szCs w:val="16"/>
                <w:lang w:val="en-GB"/>
              </w:rPr>
            </w:pPr>
          </w:p>
        </w:tc>
      </w:tr>
      <w:tr w:rsidR="00AC18B3" w:rsidRPr="00D62FB3">
        <w:trPr>
          <w:cantSplit/>
          <w:trHeight w:val="530"/>
        </w:trPr>
        <w:tc>
          <w:tcPr>
            <w:tcW w:w="958" w:type="dxa"/>
            <w:vAlign w:val="center"/>
          </w:tcPr>
          <w:p w:rsidR="00AC18B3" w:rsidRPr="00D62FB3" w:rsidRDefault="00AC18B3" w:rsidP="00BE2C87">
            <w:pPr>
              <w:jc w:val="center"/>
              <w:rPr>
                <w:rFonts w:ascii="Century Gothic" w:hAnsi="Century Gothic"/>
                <w:b/>
                <w:bCs/>
                <w:sz w:val="16"/>
                <w:szCs w:val="16"/>
                <w:lang w:val="en-GB"/>
              </w:rPr>
            </w:pPr>
          </w:p>
        </w:tc>
        <w:tc>
          <w:tcPr>
            <w:tcW w:w="5945" w:type="dxa"/>
            <w:vAlign w:val="center"/>
          </w:tcPr>
          <w:p w:rsidR="00AC18B3" w:rsidRPr="00D62FB3" w:rsidRDefault="00D45B61" w:rsidP="00A816C2">
            <w:pPr>
              <w:pStyle w:val="NormalWeb"/>
              <w:numPr>
                <w:ilvl w:val="0"/>
                <w:numId w:val="4"/>
              </w:numPr>
              <w:spacing w:before="0" w:beforeAutospacing="0" w:after="0"/>
              <w:rPr>
                <w:rFonts w:ascii="Century Gothic" w:hAnsi="Century Gothic"/>
                <w:sz w:val="18"/>
                <w:szCs w:val="18"/>
                <w:lang w:val="en-GB"/>
              </w:rPr>
            </w:pPr>
            <w:r w:rsidRPr="00D62FB3">
              <w:rPr>
                <w:rFonts w:ascii="Century Gothic" w:hAnsi="Century Gothic"/>
                <w:sz w:val="18"/>
                <w:szCs w:val="18"/>
                <w:lang w:val="en-GB"/>
              </w:rPr>
              <w:t xml:space="preserve"> Identify f</w:t>
            </w:r>
            <w:r w:rsidR="003E490F" w:rsidRPr="00D62FB3">
              <w:rPr>
                <w:rFonts w:ascii="Century Gothic" w:hAnsi="Century Gothic"/>
                <w:sz w:val="18"/>
                <w:szCs w:val="18"/>
                <w:lang w:val="en-GB"/>
              </w:rPr>
              <w:t xml:space="preserve">unctions and characteristics of a </w:t>
            </w:r>
            <w:r w:rsidRPr="00D62FB3">
              <w:rPr>
                <w:rFonts w:ascii="Century Gothic" w:hAnsi="Century Gothic"/>
                <w:sz w:val="18"/>
                <w:szCs w:val="18"/>
                <w:lang w:val="en-GB"/>
              </w:rPr>
              <w:t xml:space="preserve"> academic </w:t>
            </w:r>
            <w:r w:rsidR="003E490F" w:rsidRPr="00D62FB3">
              <w:rPr>
                <w:rFonts w:ascii="Century Gothic" w:hAnsi="Century Gothic"/>
                <w:sz w:val="18"/>
                <w:szCs w:val="18"/>
                <w:lang w:val="en-GB"/>
              </w:rPr>
              <w:t>report</w:t>
            </w:r>
          </w:p>
        </w:tc>
        <w:tc>
          <w:tcPr>
            <w:tcW w:w="316" w:type="dxa"/>
            <w:vAlign w:val="center"/>
          </w:tcPr>
          <w:p w:rsidR="00AC18B3" w:rsidRPr="00D62FB3" w:rsidRDefault="00AC18B3" w:rsidP="00BE2396">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3</w:t>
            </w:r>
          </w:p>
        </w:tc>
        <w:tc>
          <w:tcPr>
            <w:tcW w:w="316" w:type="dxa"/>
            <w:vAlign w:val="center"/>
          </w:tcPr>
          <w:p w:rsidR="00AC18B3" w:rsidRPr="00D62FB3" w:rsidRDefault="00602D3D" w:rsidP="00BE2396">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2</w:t>
            </w:r>
          </w:p>
        </w:tc>
        <w:tc>
          <w:tcPr>
            <w:tcW w:w="316" w:type="dxa"/>
            <w:vAlign w:val="center"/>
          </w:tcPr>
          <w:p w:rsidR="00AC18B3" w:rsidRPr="00D62FB3" w:rsidRDefault="00AC18B3" w:rsidP="00BE2396">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2</w:t>
            </w:r>
          </w:p>
        </w:tc>
        <w:tc>
          <w:tcPr>
            <w:tcW w:w="316" w:type="dxa"/>
            <w:vAlign w:val="center"/>
          </w:tcPr>
          <w:p w:rsidR="00AC18B3" w:rsidRPr="00D62FB3" w:rsidRDefault="00602D3D" w:rsidP="00BE2396">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2</w:t>
            </w:r>
          </w:p>
        </w:tc>
        <w:tc>
          <w:tcPr>
            <w:tcW w:w="316" w:type="dxa"/>
            <w:vAlign w:val="center"/>
          </w:tcPr>
          <w:p w:rsidR="00AC18B3" w:rsidRPr="00D62FB3" w:rsidRDefault="00602D3D" w:rsidP="00BE2396">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2</w:t>
            </w:r>
          </w:p>
        </w:tc>
        <w:tc>
          <w:tcPr>
            <w:tcW w:w="316" w:type="dxa"/>
            <w:vAlign w:val="center"/>
          </w:tcPr>
          <w:p w:rsidR="00AC18B3" w:rsidRPr="00D62FB3" w:rsidRDefault="00602D3D" w:rsidP="00BE2396">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2</w:t>
            </w:r>
          </w:p>
        </w:tc>
        <w:tc>
          <w:tcPr>
            <w:tcW w:w="316" w:type="dxa"/>
            <w:vAlign w:val="center"/>
          </w:tcPr>
          <w:p w:rsidR="00AC18B3" w:rsidRPr="00D62FB3" w:rsidRDefault="00AC18B3" w:rsidP="00AC18B3">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3</w:t>
            </w:r>
          </w:p>
        </w:tc>
        <w:tc>
          <w:tcPr>
            <w:tcW w:w="1551" w:type="dxa"/>
            <w:vAlign w:val="center"/>
          </w:tcPr>
          <w:p w:rsidR="00AC18B3" w:rsidRPr="00D62FB3" w:rsidRDefault="003E490F">
            <w:pPr>
              <w:jc w:val="center"/>
              <w:rPr>
                <w:rFonts w:ascii="Century Gothic" w:hAnsi="Century Gothic"/>
                <w:sz w:val="16"/>
                <w:szCs w:val="16"/>
                <w:lang w:val="en-GB"/>
              </w:rPr>
            </w:pPr>
            <w:r w:rsidRPr="00D62FB3">
              <w:rPr>
                <w:rFonts w:ascii="Century Gothic" w:hAnsi="Century Gothic"/>
                <w:sz w:val="16"/>
                <w:szCs w:val="16"/>
                <w:lang w:val="en-GB"/>
              </w:rPr>
              <w:t>Knowledge</w:t>
            </w:r>
          </w:p>
        </w:tc>
        <w:tc>
          <w:tcPr>
            <w:tcW w:w="1260" w:type="dxa"/>
            <w:vAlign w:val="center"/>
          </w:tcPr>
          <w:p w:rsidR="00AC18B3" w:rsidRPr="00D62FB3" w:rsidRDefault="00AC18B3" w:rsidP="00914F3B">
            <w:pPr>
              <w:jc w:val="center"/>
              <w:rPr>
                <w:rFonts w:ascii="Century Gothic" w:hAnsi="Century Gothic"/>
                <w:sz w:val="16"/>
                <w:szCs w:val="16"/>
                <w:lang w:val="en-GB"/>
              </w:rPr>
            </w:pPr>
            <w:r w:rsidRPr="00D62FB3">
              <w:rPr>
                <w:rFonts w:ascii="Century Gothic" w:hAnsi="Century Gothic"/>
                <w:sz w:val="16"/>
                <w:szCs w:val="16"/>
                <w:lang w:val="en-GB"/>
              </w:rPr>
              <w:t>Lecture/</w:t>
            </w:r>
          </w:p>
          <w:p w:rsidR="00AC18B3" w:rsidRPr="00D62FB3" w:rsidRDefault="00AC18B3" w:rsidP="00914F3B">
            <w:pPr>
              <w:jc w:val="center"/>
              <w:rPr>
                <w:rFonts w:ascii="Century Gothic" w:hAnsi="Century Gothic"/>
                <w:sz w:val="16"/>
                <w:szCs w:val="16"/>
                <w:lang w:val="en-GB"/>
              </w:rPr>
            </w:pPr>
            <w:r w:rsidRPr="00D62FB3">
              <w:rPr>
                <w:rFonts w:ascii="Century Gothic" w:hAnsi="Century Gothic"/>
                <w:sz w:val="16"/>
                <w:szCs w:val="16"/>
                <w:lang w:val="en-GB"/>
              </w:rPr>
              <w:t>tutorial</w:t>
            </w:r>
          </w:p>
        </w:tc>
        <w:tc>
          <w:tcPr>
            <w:tcW w:w="2343" w:type="dxa"/>
            <w:vAlign w:val="center"/>
          </w:tcPr>
          <w:p w:rsidR="00AC18B3" w:rsidRPr="00D62FB3" w:rsidRDefault="00AC18B3" w:rsidP="00747CC3">
            <w:pPr>
              <w:jc w:val="center"/>
              <w:rPr>
                <w:rFonts w:ascii="Century Gothic" w:hAnsi="Century Gothic"/>
                <w:sz w:val="16"/>
                <w:szCs w:val="16"/>
                <w:lang w:val="en-GB"/>
              </w:rPr>
            </w:pPr>
            <w:r w:rsidRPr="00D62FB3">
              <w:rPr>
                <w:rFonts w:ascii="Century Gothic" w:hAnsi="Century Gothic"/>
                <w:sz w:val="16"/>
                <w:szCs w:val="16"/>
                <w:lang w:val="en-GB"/>
              </w:rPr>
              <w:t>Assignment</w:t>
            </w:r>
          </w:p>
        </w:tc>
      </w:tr>
      <w:tr w:rsidR="00602D3D" w:rsidRPr="00D62FB3">
        <w:trPr>
          <w:cantSplit/>
          <w:trHeight w:val="530"/>
        </w:trPr>
        <w:tc>
          <w:tcPr>
            <w:tcW w:w="958" w:type="dxa"/>
            <w:vAlign w:val="center"/>
          </w:tcPr>
          <w:p w:rsidR="00602D3D" w:rsidRPr="00D62FB3" w:rsidRDefault="00602D3D" w:rsidP="00BE2C87">
            <w:pPr>
              <w:jc w:val="center"/>
              <w:rPr>
                <w:rFonts w:ascii="Century Gothic" w:hAnsi="Century Gothic"/>
                <w:b/>
                <w:bCs/>
                <w:sz w:val="16"/>
                <w:szCs w:val="16"/>
                <w:lang w:val="en-GB"/>
              </w:rPr>
            </w:pPr>
          </w:p>
        </w:tc>
        <w:tc>
          <w:tcPr>
            <w:tcW w:w="5945" w:type="dxa"/>
            <w:vAlign w:val="center"/>
          </w:tcPr>
          <w:p w:rsidR="00602D3D" w:rsidRPr="00D62FB3" w:rsidRDefault="00602D3D" w:rsidP="00A816C2">
            <w:pPr>
              <w:pStyle w:val="Header"/>
              <w:numPr>
                <w:ilvl w:val="0"/>
                <w:numId w:val="5"/>
              </w:numPr>
              <w:tabs>
                <w:tab w:val="clear" w:pos="4320"/>
                <w:tab w:val="clear" w:pos="8640"/>
                <w:tab w:val="left" w:pos="720"/>
              </w:tabs>
              <w:suppressAutoHyphens w:val="0"/>
              <w:rPr>
                <w:rFonts w:ascii="Century Gothic" w:hAnsi="Century Gothic"/>
                <w:sz w:val="18"/>
                <w:szCs w:val="18"/>
                <w:lang w:val="en-GB"/>
              </w:rPr>
            </w:pPr>
            <w:r w:rsidRPr="00D62FB3">
              <w:rPr>
                <w:rFonts w:ascii="Century Gothic" w:hAnsi="Century Gothic"/>
                <w:sz w:val="18"/>
                <w:szCs w:val="18"/>
                <w:lang w:val="en-GB"/>
              </w:rPr>
              <w:t xml:space="preserve">Describe process of </w:t>
            </w:r>
            <w:r w:rsidR="00D45B61" w:rsidRPr="00D62FB3">
              <w:rPr>
                <w:rFonts w:ascii="Century Gothic" w:hAnsi="Century Gothic"/>
                <w:sz w:val="18"/>
                <w:szCs w:val="18"/>
                <w:lang w:val="en-GB"/>
              </w:rPr>
              <w:t xml:space="preserve"> academic </w:t>
            </w:r>
            <w:r w:rsidRPr="00D62FB3">
              <w:rPr>
                <w:rFonts w:ascii="Century Gothic" w:hAnsi="Century Gothic"/>
                <w:sz w:val="18"/>
                <w:szCs w:val="18"/>
                <w:lang w:val="en-GB"/>
              </w:rPr>
              <w:t>report writing</w:t>
            </w:r>
          </w:p>
        </w:tc>
        <w:tc>
          <w:tcPr>
            <w:tcW w:w="316" w:type="dxa"/>
            <w:vAlign w:val="center"/>
          </w:tcPr>
          <w:p w:rsidR="00602D3D" w:rsidRPr="00D62FB3" w:rsidRDefault="00602D3D" w:rsidP="00295A04">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3</w:t>
            </w:r>
          </w:p>
        </w:tc>
        <w:tc>
          <w:tcPr>
            <w:tcW w:w="316" w:type="dxa"/>
            <w:vAlign w:val="center"/>
          </w:tcPr>
          <w:p w:rsidR="00602D3D" w:rsidRPr="00D62FB3" w:rsidRDefault="00602D3D" w:rsidP="00295A04">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2</w:t>
            </w:r>
          </w:p>
        </w:tc>
        <w:tc>
          <w:tcPr>
            <w:tcW w:w="316" w:type="dxa"/>
            <w:vAlign w:val="center"/>
          </w:tcPr>
          <w:p w:rsidR="00602D3D" w:rsidRPr="00D62FB3" w:rsidRDefault="00602D3D" w:rsidP="00295A04">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2</w:t>
            </w:r>
          </w:p>
        </w:tc>
        <w:tc>
          <w:tcPr>
            <w:tcW w:w="316" w:type="dxa"/>
            <w:vAlign w:val="center"/>
          </w:tcPr>
          <w:p w:rsidR="00602D3D" w:rsidRPr="00D62FB3" w:rsidRDefault="00602D3D" w:rsidP="00295A04">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2</w:t>
            </w:r>
          </w:p>
        </w:tc>
        <w:tc>
          <w:tcPr>
            <w:tcW w:w="316" w:type="dxa"/>
            <w:vAlign w:val="center"/>
          </w:tcPr>
          <w:p w:rsidR="00602D3D" w:rsidRPr="00D62FB3" w:rsidRDefault="00602D3D" w:rsidP="00295A04">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2</w:t>
            </w:r>
          </w:p>
        </w:tc>
        <w:tc>
          <w:tcPr>
            <w:tcW w:w="316" w:type="dxa"/>
            <w:vAlign w:val="center"/>
          </w:tcPr>
          <w:p w:rsidR="00602D3D" w:rsidRPr="00D62FB3" w:rsidRDefault="00602D3D" w:rsidP="00295A04">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2</w:t>
            </w:r>
          </w:p>
        </w:tc>
        <w:tc>
          <w:tcPr>
            <w:tcW w:w="316" w:type="dxa"/>
            <w:vAlign w:val="center"/>
          </w:tcPr>
          <w:p w:rsidR="00602D3D" w:rsidRPr="00D62FB3" w:rsidRDefault="00602D3D" w:rsidP="00295A04">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3</w:t>
            </w:r>
          </w:p>
        </w:tc>
        <w:tc>
          <w:tcPr>
            <w:tcW w:w="1551" w:type="dxa"/>
            <w:vAlign w:val="center"/>
          </w:tcPr>
          <w:p w:rsidR="00602D3D" w:rsidRPr="00D62FB3" w:rsidRDefault="00602D3D">
            <w:pPr>
              <w:jc w:val="center"/>
              <w:rPr>
                <w:rFonts w:ascii="Century Gothic" w:hAnsi="Century Gothic"/>
                <w:sz w:val="16"/>
                <w:szCs w:val="16"/>
                <w:lang w:val="en-GB"/>
              </w:rPr>
            </w:pPr>
            <w:r w:rsidRPr="00D62FB3">
              <w:rPr>
                <w:rFonts w:ascii="Century Gothic" w:hAnsi="Century Gothic"/>
                <w:sz w:val="16"/>
                <w:szCs w:val="16"/>
                <w:lang w:val="en-GB"/>
              </w:rPr>
              <w:t>Understanding</w:t>
            </w:r>
          </w:p>
        </w:tc>
        <w:tc>
          <w:tcPr>
            <w:tcW w:w="1260" w:type="dxa"/>
            <w:vAlign w:val="center"/>
          </w:tcPr>
          <w:p w:rsidR="00602D3D" w:rsidRPr="00D62FB3" w:rsidRDefault="00602D3D">
            <w:pPr>
              <w:jc w:val="center"/>
              <w:rPr>
                <w:rFonts w:ascii="Century Gothic" w:hAnsi="Century Gothic"/>
                <w:sz w:val="16"/>
                <w:szCs w:val="16"/>
                <w:lang w:val="en-GB"/>
              </w:rPr>
            </w:pPr>
            <w:r w:rsidRPr="00D62FB3">
              <w:rPr>
                <w:rFonts w:ascii="Century Gothic" w:hAnsi="Century Gothic"/>
                <w:sz w:val="16"/>
                <w:szCs w:val="16"/>
                <w:lang w:val="en-GB"/>
              </w:rPr>
              <w:t>Lecture/</w:t>
            </w:r>
          </w:p>
          <w:p w:rsidR="00602D3D" w:rsidRPr="00D62FB3" w:rsidRDefault="00602D3D">
            <w:pPr>
              <w:jc w:val="center"/>
              <w:rPr>
                <w:rFonts w:ascii="Century Gothic" w:hAnsi="Century Gothic"/>
                <w:sz w:val="16"/>
                <w:szCs w:val="16"/>
                <w:lang w:val="en-GB"/>
              </w:rPr>
            </w:pPr>
            <w:r w:rsidRPr="00D62FB3">
              <w:rPr>
                <w:rFonts w:ascii="Century Gothic" w:hAnsi="Century Gothic"/>
                <w:sz w:val="16"/>
                <w:szCs w:val="16"/>
                <w:lang w:val="en-GB"/>
              </w:rPr>
              <w:t>tutorial</w:t>
            </w:r>
          </w:p>
        </w:tc>
        <w:tc>
          <w:tcPr>
            <w:tcW w:w="2343" w:type="dxa"/>
            <w:vAlign w:val="center"/>
          </w:tcPr>
          <w:p w:rsidR="00602D3D" w:rsidRPr="00D62FB3" w:rsidRDefault="00602D3D" w:rsidP="00602D3D">
            <w:pPr>
              <w:jc w:val="center"/>
              <w:rPr>
                <w:rFonts w:ascii="Century Gothic" w:hAnsi="Century Gothic"/>
                <w:sz w:val="16"/>
                <w:szCs w:val="16"/>
                <w:lang w:val="en-GB"/>
              </w:rPr>
            </w:pPr>
            <w:r w:rsidRPr="00D62FB3">
              <w:rPr>
                <w:rFonts w:ascii="Century Gothic" w:hAnsi="Century Gothic"/>
                <w:sz w:val="16"/>
                <w:szCs w:val="16"/>
                <w:lang w:val="en-GB"/>
              </w:rPr>
              <w:t>Assignment</w:t>
            </w:r>
          </w:p>
        </w:tc>
      </w:tr>
      <w:tr w:rsidR="00602D3D" w:rsidRPr="00D62FB3">
        <w:trPr>
          <w:cantSplit/>
          <w:trHeight w:val="435"/>
        </w:trPr>
        <w:tc>
          <w:tcPr>
            <w:tcW w:w="958" w:type="dxa"/>
            <w:vAlign w:val="center"/>
          </w:tcPr>
          <w:p w:rsidR="00602D3D" w:rsidRPr="00D62FB3" w:rsidRDefault="00602D3D" w:rsidP="00BE2C87">
            <w:pPr>
              <w:jc w:val="center"/>
              <w:rPr>
                <w:rFonts w:ascii="Century Gothic" w:hAnsi="Century Gothic"/>
                <w:b/>
                <w:bCs/>
                <w:sz w:val="16"/>
                <w:szCs w:val="16"/>
                <w:lang w:val="en-GB"/>
              </w:rPr>
            </w:pPr>
          </w:p>
        </w:tc>
        <w:tc>
          <w:tcPr>
            <w:tcW w:w="5945" w:type="dxa"/>
            <w:vAlign w:val="center"/>
          </w:tcPr>
          <w:p w:rsidR="00602D3D" w:rsidRPr="00D62FB3" w:rsidRDefault="00602D3D" w:rsidP="00A816C2">
            <w:pPr>
              <w:pStyle w:val="Header"/>
              <w:numPr>
                <w:ilvl w:val="0"/>
                <w:numId w:val="5"/>
              </w:numPr>
              <w:tabs>
                <w:tab w:val="clear" w:pos="4320"/>
                <w:tab w:val="clear" w:pos="8640"/>
                <w:tab w:val="left" w:pos="720"/>
              </w:tabs>
              <w:suppressAutoHyphens w:val="0"/>
              <w:rPr>
                <w:rFonts w:ascii="Century Gothic" w:hAnsi="Century Gothic"/>
                <w:sz w:val="18"/>
                <w:szCs w:val="18"/>
                <w:lang w:val="en-GB"/>
              </w:rPr>
            </w:pPr>
            <w:r w:rsidRPr="00D62FB3">
              <w:rPr>
                <w:rFonts w:ascii="Century Gothic" w:hAnsi="Century Gothic"/>
                <w:sz w:val="18"/>
                <w:szCs w:val="18"/>
                <w:lang w:val="en-GB"/>
              </w:rPr>
              <w:t>Classify sections of a report</w:t>
            </w:r>
          </w:p>
        </w:tc>
        <w:tc>
          <w:tcPr>
            <w:tcW w:w="316" w:type="dxa"/>
            <w:vAlign w:val="center"/>
          </w:tcPr>
          <w:p w:rsidR="00602D3D" w:rsidRPr="00D62FB3" w:rsidRDefault="00602D3D" w:rsidP="00295A04">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3</w:t>
            </w:r>
          </w:p>
        </w:tc>
        <w:tc>
          <w:tcPr>
            <w:tcW w:w="316" w:type="dxa"/>
            <w:vAlign w:val="center"/>
          </w:tcPr>
          <w:p w:rsidR="00602D3D" w:rsidRPr="00D62FB3" w:rsidRDefault="00602D3D" w:rsidP="00295A04">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2</w:t>
            </w:r>
          </w:p>
        </w:tc>
        <w:tc>
          <w:tcPr>
            <w:tcW w:w="316" w:type="dxa"/>
            <w:vAlign w:val="center"/>
          </w:tcPr>
          <w:p w:rsidR="00602D3D" w:rsidRPr="00D62FB3" w:rsidRDefault="00602D3D" w:rsidP="00295A04">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2</w:t>
            </w:r>
          </w:p>
        </w:tc>
        <w:tc>
          <w:tcPr>
            <w:tcW w:w="316" w:type="dxa"/>
            <w:vAlign w:val="center"/>
          </w:tcPr>
          <w:p w:rsidR="00602D3D" w:rsidRPr="00D62FB3" w:rsidRDefault="00602D3D" w:rsidP="00295A04">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2</w:t>
            </w:r>
          </w:p>
        </w:tc>
        <w:tc>
          <w:tcPr>
            <w:tcW w:w="316" w:type="dxa"/>
            <w:vAlign w:val="center"/>
          </w:tcPr>
          <w:p w:rsidR="00602D3D" w:rsidRPr="00D62FB3" w:rsidRDefault="00602D3D" w:rsidP="00295A04">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2</w:t>
            </w:r>
          </w:p>
        </w:tc>
        <w:tc>
          <w:tcPr>
            <w:tcW w:w="316" w:type="dxa"/>
            <w:vAlign w:val="center"/>
          </w:tcPr>
          <w:p w:rsidR="00602D3D" w:rsidRPr="00D62FB3" w:rsidRDefault="00602D3D" w:rsidP="00295A04">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2</w:t>
            </w:r>
          </w:p>
        </w:tc>
        <w:tc>
          <w:tcPr>
            <w:tcW w:w="316" w:type="dxa"/>
            <w:vAlign w:val="center"/>
          </w:tcPr>
          <w:p w:rsidR="00602D3D" w:rsidRPr="00D62FB3" w:rsidRDefault="00602D3D" w:rsidP="00295A04">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3</w:t>
            </w:r>
          </w:p>
        </w:tc>
        <w:tc>
          <w:tcPr>
            <w:tcW w:w="1551" w:type="dxa"/>
            <w:vAlign w:val="center"/>
          </w:tcPr>
          <w:p w:rsidR="00602D3D" w:rsidRPr="00D62FB3" w:rsidRDefault="00602D3D">
            <w:pPr>
              <w:jc w:val="center"/>
              <w:rPr>
                <w:rFonts w:ascii="Century Gothic" w:hAnsi="Century Gothic"/>
                <w:sz w:val="16"/>
                <w:szCs w:val="16"/>
                <w:lang w:val="en-GB"/>
              </w:rPr>
            </w:pPr>
            <w:r w:rsidRPr="00D62FB3">
              <w:rPr>
                <w:rFonts w:ascii="Century Gothic" w:hAnsi="Century Gothic"/>
                <w:sz w:val="16"/>
                <w:szCs w:val="16"/>
                <w:lang w:val="en-GB"/>
              </w:rPr>
              <w:t>Application</w:t>
            </w:r>
          </w:p>
        </w:tc>
        <w:tc>
          <w:tcPr>
            <w:tcW w:w="1260" w:type="dxa"/>
            <w:vAlign w:val="center"/>
          </w:tcPr>
          <w:p w:rsidR="00602D3D" w:rsidRPr="00D62FB3" w:rsidRDefault="00602D3D" w:rsidP="00747CC3">
            <w:pPr>
              <w:jc w:val="center"/>
              <w:rPr>
                <w:rFonts w:ascii="Century Gothic" w:hAnsi="Century Gothic"/>
                <w:sz w:val="16"/>
                <w:szCs w:val="16"/>
                <w:lang w:val="en-GB"/>
              </w:rPr>
            </w:pPr>
            <w:r w:rsidRPr="00D62FB3">
              <w:rPr>
                <w:rFonts w:ascii="Century Gothic" w:hAnsi="Century Gothic"/>
                <w:sz w:val="16"/>
                <w:szCs w:val="16"/>
                <w:lang w:val="en-GB"/>
              </w:rPr>
              <w:t>Lecture/</w:t>
            </w:r>
          </w:p>
          <w:p w:rsidR="00602D3D" w:rsidRPr="00D62FB3" w:rsidRDefault="00602D3D" w:rsidP="00747CC3">
            <w:pPr>
              <w:jc w:val="center"/>
              <w:rPr>
                <w:rFonts w:ascii="Century Gothic" w:hAnsi="Century Gothic"/>
                <w:sz w:val="16"/>
                <w:szCs w:val="16"/>
                <w:lang w:val="en-GB"/>
              </w:rPr>
            </w:pPr>
            <w:r w:rsidRPr="00D62FB3">
              <w:rPr>
                <w:rFonts w:ascii="Century Gothic" w:hAnsi="Century Gothic"/>
                <w:sz w:val="16"/>
                <w:szCs w:val="16"/>
                <w:lang w:val="en-GB"/>
              </w:rPr>
              <w:t>tutorial</w:t>
            </w:r>
          </w:p>
        </w:tc>
        <w:tc>
          <w:tcPr>
            <w:tcW w:w="2343" w:type="dxa"/>
            <w:vAlign w:val="center"/>
          </w:tcPr>
          <w:p w:rsidR="00602D3D" w:rsidRPr="00D62FB3" w:rsidRDefault="00602D3D" w:rsidP="00602D3D">
            <w:pPr>
              <w:jc w:val="center"/>
              <w:rPr>
                <w:rFonts w:ascii="Century Gothic" w:hAnsi="Century Gothic"/>
                <w:sz w:val="16"/>
                <w:szCs w:val="16"/>
                <w:lang w:val="en-GB"/>
              </w:rPr>
            </w:pPr>
            <w:r w:rsidRPr="00D62FB3">
              <w:rPr>
                <w:rFonts w:ascii="Century Gothic" w:hAnsi="Century Gothic"/>
                <w:sz w:val="16"/>
                <w:szCs w:val="16"/>
                <w:lang w:val="en-GB"/>
              </w:rPr>
              <w:t>Assignment</w:t>
            </w:r>
          </w:p>
        </w:tc>
      </w:tr>
      <w:tr w:rsidR="00AC18B3" w:rsidRPr="00D62FB3">
        <w:trPr>
          <w:cantSplit/>
          <w:trHeight w:val="435"/>
        </w:trPr>
        <w:tc>
          <w:tcPr>
            <w:tcW w:w="958" w:type="dxa"/>
            <w:vAlign w:val="center"/>
          </w:tcPr>
          <w:p w:rsidR="00AC18B3" w:rsidRPr="00D62FB3" w:rsidRDefault="00AC18B3" w:rsidP="00BE2C87">
            <w:pPr>
              <w:jc w:val="center"/>
              <w:rPr>
                <w:rFonts w:ascii="Century Gothic" w:hAnsi="Century Gothic"/>
                <w:b/>
                <w:bCs/>
                <w:sz w:val="16"/>
                <w:szCs w:val="16"/>
                <w:lang w:val="en-GB"/>
              </w:rPr>
            </w:pPr>
          </w:p>
        </w:tc>
        <w:tc>
          <w:tcPr>
            <w:tcW w:w="5945" w:type="dxa"/>
            <w:vAlign w:val="center"/>
          </w:tcPr>
          <w:p w:rsidR="00AC18B3" w:rsidRPr="00D62FB3" w:rsidRDefault="003E490F" w:rsidP="00A816C2">
            <w:pPr>
              <w:pStyle w:val="Header"/>
              <w:numPr>
                <w:ilvl w:val="0"/>
                <w:numId w:val="5"/>
              </w:numPr>
              <w:tabs>
                <w:tab w:val="clear" w:pos="4320"/>
                <w:tab w:val="clear" w:pos="8640"/>
                <w:tab w:val="left" w:pos="720"/>
              </w:tabs>
              <w:suppressAutoHyphens w:val="0"/>
              <w:rPr>
                <w:rFonts w:ascii="Century Gothic" w:hAnsi="Century Gothic"/>
                <w:sz w:val="18"/>
                <w:szCs w:val="18"/>
                <w:lang w:val="en-GB"/>
              </w:rPr>
            </w:pPr>
            <w:r w:rsidRPr="00D62FB3">
              <w:rPr>
                <w:rFonts w:ascii="Century Gothic" w:hAnsi="Century Gothic"/>
                <w:sz w:val="18"/>
                <w:szCs w:val="18"/>
                <w:lang w:val="en-GB"/>
              </w:rPr>
              <w:t xml:space="preserve">Produce a template for a report using appropriate format. numbering system </w:t>
            </w:r>
          </w:p>
        </w:tc>
        <w:tc>
          <w:tcPr>
            <w:tcW w:w="316" w:type="dxa"/>
            <w:vAlign w:val="center"/>
          </w:tcPr>
          <w:p w:rsidR="00AC18B3" w:rsidRPr="00D62FB3" w:rsidRDefault="00602D3D" w:rsidP="00BE2396">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3</w:t>
            </w:r>
          </w:p>
        </w:tc>
        <w:tc>
          <w:tcPr>
            <w:tcW w:w="316" w:type="dxa"/>
            <w:vAlign w:val="center"/>
          </w:tcPr>
          <w:p w:rsidR="00AC18B3" w:rsidRPr="00D62FB3" w:rsidRDefault="00602D3D" w:rsidP="00BE2396">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3</w:t>
            </w:r>
          </w:p>
        </w:tc>
        <w:tc>
          <w:tcPr>
            <w:tcW w:w="316" w:type="dxa"/>
            <w:vAlign w:val="center"/>
          </w:tcPr>
          <w:p w:rsidR="00AC18B3" w:rsidRPr="00D62FB3" w:rsidRDefault="00602D3D" w:rsidP="00BE2396">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3</w:t>
            </w:r>
          </w:p>
        </w:tc>
        <w:tc>
          <w:tcPr>
            <w:tcW w:w="316" w:type="dxa"/>
            <w:vAlign w:val="center"/>
          </w:tcPr>
          <w:p w:rsidR="00AC18B3" w:rsidRPr="00D62FB3" w:rsidRDefault="00602D3D" w:rsidP="00BE2396">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3</w:t>
            </w:r>
          </w:p>
        </w:tc>
        <w:tc>
          <w:tcPr>
            <w:tcW w:w="316" w:type="dxa"/>
            <w:vAlign w:val="center"/>
          </w:tcPr>
          <w:p w:rsidR="00AC18B3" w:rsidRPr="00D62FB3" w:rsidRDefault="00602D3D" w:rsidP="00BE2396">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3</w:t>
            </w:r>
          </w:p>
        </w:tc>
        <w:tc>
          <w:tcPr>
            <w:tcW w:w="316" w:type="dxa"/>
            <w:vAlign w:val="center"/>
          </w:tcPr>
          <w:p w:rsidR="00AC18B3" w:rsidRPr="00D62FB3" w:rsidRDefault="00602D3D" w:rsidP="00BE2396">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1</w:t>
            </w:r>
          </w:p>
        </w:tc>
        <w:tc>
          <w:tcPr>
            <w:tcW w:w="316" w:type="dxa"/>
            <w:vAlign w:val="center"/>
          </w:tcPr>
          <w:p w:rsidR="00AC18B3" w:rsidRPr="00D62FB3" w:rsidRDefault="00AC18B3" w:rsidP="00AC18B3">
            <w:pPr>
              <w:jc w:val="center"/>
              <w:rPr>
                <w:rFonts w:ascii="Century Gothic" w:hAnsi="Century Gothic"/>
                <w:color w:val="FF0000"/>
                <w:sz w:val="16"/>
                <w:szCs w:val="16"/>
                <w:lang w:val="en-GB"/>
              </w:rPr>
            </w:pPr>
          </w:p>
        </w:tc>
        <w:tc>
          <w:tcPr>
            <w:tcW w:w="1551" w:type="dxa"/>
            <w:vAlign w:val="center"/>
          </w:tcPr>
          <w:p w:rsidR="00AC18B3" w:rsidRPr="00D62FB3" w:rsidRDefault="00AC18B3">
            <w:pPr>
              <w:jc w:val="center"/>
              <w:rPr>
                <w:rFonts w:ascii="Century Gothic" w:hAnsi="Century Gothic"/>
                <w:sz w:val="16"/>
                <w:szCs w:val="16"/>
                <w:lang w:val="en-GB"/>
              </w:rPr>
            </w:pPr>
            <w:r w:rsidRPr="00D62FB3">
              <w:rPr>
                <w:rFonts w:ascii="Century Gothic" w:hAnsi="Century Gothic"/>
                <w:sz w:val="16"/>
                <w:szCs w:val="16"/>
                <w:lang w:val="en-GB"/>
              </w:rPr>
              <w:t>Application</w:t>
            </w:r>
          </w:p>
        </w:tc>
        <w:tc>
          <w:tcPr>
            <w:tcW w:w="1260" w:type="dxa"/>
            <w:vAlign w:val="center"/>
          </w:tcPr>
          <w:p w:rsidR="00AC18B3" w:rsidRPr="00D62FB3" w:rsidRDefault="00AC18B3" w:rsidP="00D941CC">
            <w:pPr>
              <w:jc w:val="center"/>
              <w:rPr>
                <w:rFonts w:ascii="Century Gothic" w:hAnsi="Century Gothic"/>
                <w:sz w:val="16"/>
                <w:szCs w:val="16"/>
                <w:lang w:val="en-GB"/>
              </w:rPr>
            </w:pPr>
            <w:r w:rsidRPr="00D62FB3">
              <w:rPr>
                <w:rFonts w:ascii="Century Gothic" w:hAnsi="Century Gothic"/>
                <w:sz w:val="16"/>
                <w:szCs w:val="16"/>
                <w:lang w:val="en-GB"/>
              </w:rPr>
              <w:t>Lecture/</w:t>
            </w:r>
          </w:p>
          <w:p w:rsidR="00AC18B3" w:rsidRPr="00D62FB3" w:rsidRDefault="00AC18B3" w:rsidP="00D941CC">
            <w:pPr>
              <w:jc w:val="center"/>
              <w:rPr>
                <w:rFonts w:ascii="Century Gothic" w:hAnsi="Century Gothic"/>
                <w:sz w:val="16"/>
                <w:szCs w:val="16"/>
                <w:lang w:val="en-GB"/>
              </w:rPr>
            </w:pPr>
            <w:r w:rsidRPr="00D62FB3">
              <w:rPr>
                <w:rFonts w:ascii="Century Gothic" w:hAnsi="Century Gothic"/>
                <w:sz w:val="16"/>
                <w:szCs w:val="16"/>
                <w:lang w:val="en-GB"/>
              </w:rPr>
              <w:t>tutorial</w:t>
            </w:r>
          </w:p>
        </w:tc>
        <w:tc>
          <w:tcPr>
            <w:tcW w:w="2343" w:type="dxa"/>
            <w:vAlign w:val="center"/>
          </w:tcPr>
          <w:p w:rsidR="00AC18B3" w:rsidRPr="00D62FB3" w:rsidRDefault="00AC18B3" w:rsidP="00F142A2">
            <w:pPr>
              <w:jc w:val="center"/>
              <w:rPr>
                <w:rFonts w:ascii="Century Gothic" w:hAnsi="Century Gothic"/>
                <w:sz w:val="16"/>
                <w:szCs w:val="16"/>
                <w:lang w:val="en-GB"/>
              </w:rPr>
            </w:pPr>
            <w:r w:rsidRPr="00D62FB3">
              <w:rPr>
                <w:rFonts w:ascii="Century Gothic" w:hAnsi="Century Gothic"/>
                <w:sz w:val="16"/>
                <w:szCs w:val="16"/>
                <w:lang w:val="en-GB"/>
              </w:rPr>
              <w:t>Assignment</w:t>
            </w:r>
          </w:p>
        </w:tc>
      </w:tr>
      <w:tr w:rsidR="002C38F7" w:rsidRPr="00D62FB3">
        <w:trPr>
          <w:cantSplit/>
          <w:trHeight w:val="530"/>
        </w:trPr>
        <w:tc>
          <w:tcPr>
            <w:tcW w:w="958" w:type="dxa"/>
            <w:vAlign w:val="center"/>
          </w:tcPr>
          <w:p w:rsidR="002C38F7" w:rsidRPr="00D62FB3" w:rsidRDefault="002C38F7" w:rsidP="00BE2C87">
            <w:pPr>
              <w:jc w:val="center"/>
              <w:rPr>
                <w:rFonts w:ascii="Century Gothic" w:hAnsi="Century Gothic"/>
                <w:b/>
                <w:bCs/>
                <w:sz w:val="16"/>
                <w:szCs w:val="16"/>
                <w:lang w:val="en-GB"/>
              </w:rPr>
            </w:pPr>
          </w:p>
        </w:tc>
        <w:tc>
          <w:tcPr>
            <w:tcW w:w="5945" w:type="dxa"/>
            <w:vAlign w:val="center"/>
          </w:tcPr>
          <w:p w:rsidR="002C38F7" w:rsidRPr="00D62FB3" w:rsidRDefault="003E490F" w:rsidP="00947F26">
            <w:pPr>
              <w:pStyle w:val="Header"/>
              <w:numPr>
                <w:ilvl w:val="0"/>
                <w:numId w:val="5"/>
              </w:numPr>
              <w:tabs>
                <w:tab w:val="clear" w:pos="4320"/>
                <w:tab w:val="clear" w:pos="8640"/>
                <w:tab w:val="left" w:pos="720"/>
              </w:tabs>
              <w:suppressAutoHyphens w:val="0"/>
              <w:rPr>
                <w:rFonts w:ascii="Century Gothic" w:hAnsi="Century Gothic"/>
                <w:sz w:val="18"/>
                <w:szCs w:val="18"/>
                <w:lang w:val="en-GB"/>
              </w:rPr>
            </w:pPr>
            <w:r w:rsidRPr="00D62FB3">
              <w:rPr>
                <w:rFonts w:ascii="Century Gothic" w:hAnsi="Century Gothic"/>
                <w:sz w:val="18"/>
                <w:szCs w:val="18"/>
                <w:lang w:val="en-GB"/>
              </w:rPr>
              <w:t>Apply APA style citations</w:t>
            </w:r>
            <w:r w:rsidR="00F142A2" w:rsidRPr="00D62FB3">
              <w:rPr>
                <w:rFonts w:ascii="Century Gothic" w:hAnsi="Century Gothic"/>
                <w:sz w:val="18"/>
                <w:szCs w:val="18"/>
                <w:lang w:val="en-GB"/>
              </w:rPr>
              <w:t xml:space="preserve"> in referencing </w:t>
            </w:r>
          </w:p>
        </w:tc>
        <w:tc>
          <w:tcPr>
            <w:tcW w:w="316" w:type="dxa"/>
            <w:vAlign w:val="center"/>
          </w:tcPr>
          <w:p w:rsidR="002C38F7" w:rsidRPr="00D62FB3" w:rsidRDefault="002C38F7" w:rsidP="00947F26">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3</w:t>
            </w:r>
          </w:p>
        </w:tc>
        <w:tc>
          <w:tcPr>
            <w:tcW w:w="316" w:type="dxa"/>
            <w:vAlign w:val="center"/>
          </w:tcPr>
          <w:p w:rsidR="002C38F7" w:rsidRPr="00D62FB3" w:rsidRDefault="002C38F7" w:rsidP="00947F26">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3</w:t>
            </w:r>
          </w:p>
        </w:tc>
        <w:tc>
          <w:tcPr>
            <w:tcW w:w="316" w:type="dxa"/>
            <w:vAlign w:val="center"/>
          </w:tcPr>
          <w:p w:rsidR="002C38F7" w:rsidRPr="00D62FB3" w:rsidRDefault="002C38F7" w:rsidP="00947F26">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3</w:t>
            </w:r>
          </w:p>
        </w:tc>
        <w:tc>
          <w:tcPr>
            <w:tcW w:w="316" w:type="dxa"/>
            <w:vAlign w:val="center"/>
          </w:tcPr>
          <w:p w:rsidR="002C38F7" w:rsidRPr="00D62FB3" w:rsidRDefault="00602D3D" w:rsidP="00947F26">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3</w:t>
            </w:r>
          </w:p>
        </w:tc>
        <w:tc>
          <w:tcPr>
            <w:tcW w:w="316" w:type="dxa"/>
            <w:vAlign w:val="center"/>
          </w:tcPr>
          <w:p w:rsidR="002C38F7" w:rsidRPr="00D62FB3" w:rsidRDefault="002C38F7" w:rsidP="00947F26">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3</w:t>
            </w:r>
          </w:p>
        </w:tc>
        <w:tc>
          <w:tcPr>
            <w:tcW w:w="316" w:type="dxa"/>
            <w:vAlign w:val="center"/>
          </w:tcPr>
          <w:p w:rsidR="002C38F7" w:rsidRPr="00D62FB3" w:rsidRDefault="002C38F7" w:rsidP="00947F26">
            <w:pPr>
              <w:jc w:val="center"/>
              <w:rPr>
                <w:rFonts w:ascii="Century Gothic" w:hAnsi="Century Gothic"/>
                <w:color w:val="FF0000"/>
                <w:sz w:val="16"/>
                <w:szCs w:val="16"/>
                <w:lang w:val="en-GB"/>
              </w:rPr>
            </w:pPr>
          </w:p>
        </w:tc>
        <w:tc>
          <w:tcPr>
            <w:tcW w:w="316" w:type="dxa"/>
            <w:vAlign w:val="center"/>
          </w:tcPr>
          <w:p w:rsidR="002C38F7" w:rsidRPr="00D62FB3" w:rsidRDefault="002C38F7" w:rsidP="00947F26">
            <w:pPr>
              <w:jc w:val="center"/>
              <w:rPr>
                <w:rFonts w:ascii="Century Gothic" w:hAnsi="Century Gothic"/>
                <w:color w:val="FF0000"/>
                <w:sz w:val="16"/>
                <w:szCs w:val="16"/>
                <w:lang w:val="en-GB"/>
              </w:rPr>
            </w:pPr>
          </w:p>
        </w:tc>
        <w:tc>
          <w:tcPr>
            <w:tcW w:w="1551" w:type="dxa"/>
            <w:vAlign w:val="center"/>
          </w:tcPr>
          <w:p w:rsidR="002C38F7" w:rsidRPr="00D62FB3" w:rsidRDefault="003E490F" w:rsidP="00947F26">
            <w:pPr>
              <w:jc w:val="center"/>
              <w:rPr>
                <w:rFonts w:ascii="Century Gothic" w:hAnsi="Century Gothic"/>
                <w:sz w:val="16"/>
                <w:szCs w:val="16"/>
                <w:lang w:val="en-GB"/>
              </w:rPr>
            </w:pPr>
            <w:r w:rsidRPr="00D62FB3">
              <w:rPr>
                <w:rFonts w:ascii="Century Gothic" w:hAnsi="Century Gothic"/>
                <w:sz w:val="16"/>
                <w:szCs w:val="16"/>
                <w:lang w:val="en-GB"/>
              </w:rPr>
              <w:t>Application</w:t>
            </w:r>
          </w:p>
        </w:tc>
        <w:tc>
          <w:tcPr>
            <w:tcW w:w="1260" w:type="dxa"/>
            <w:vAlign w:val="center"/>
          </w:tcPr>
          <w:p w:rsidR="002C38F7" w:rsidRPr="00D62FB3" w:rsidRDefault="002C38F7" w:rsidP="00947F26">
            <w:pPr>
              <w:jc w:val="center"/>
              <w:rPr>
                <w:rFonts w:ascii="Century Gothic" w:hAnsi="Century Gothic"/>
                <w:sz w:val="16"/>
                <w:szCs w:val="16"/>
                <w:lang w:val="en-GB"/>
              </w:rPr>
            </w:pPr>
            <w:r w:rsidRPr="00D62FB3">
              <w:rPr>
                <w:rFonts w:ascii="Century Gothic" w:hAnsi="Century Gothic"/>
                <w:sz w:val="16"/>
                <w:szCs w:val="16"/>
                <w:lang w:val="en-GB"/>
              </w:rPr>
              <w:t>Lecture/ tutorial</w:t>
            </w:r>
          </w:p>
        </w:tc>
        <w:tc>
          <w:tcPr>
            <w:tcW w:w="2343" w:type="dxa"/>
            <w:vAlign w:val="center"/>
          </w:tcPr>
          <w:p w:rsidR="002C38F7" w:rsidRPr="00D62FB3" w:rsidRDefault="002C38F7" w:rsidP="00F142A2">
            <w:pPr>
              <w:jc w:val="center"/>
              <w:rPr>
                <w:rFonts w:ascii="Century Gothic" w:hAnsi="Century Gothic"/>
                <w:sz w:val="16"/>
                <w:szCs w:val="16"/>
                <w:lang w:val="en-GB"/>
              </w:rPr>
            </w:pPr>
            <w:r w:rsidRPr="00D62FB3">
              <w:rPr>
                <w:rFonts w:ascii="Century Gothic" w:hAnsi="Century Gothic"/>
                <w:sz w:val="16"/>
                <w:szCs w:val="16"/>
                <w:lang w:val="en-GB"/>
              </w:rPr>
              <w:t>Assignment</w:t>
            </w:r>
          </w:p>
        </w:tc>
      </w:tr>
      <w:tr w:rsidR="002C38F7" w:rsidRPr="00D62FB3">
        <w:trPr>
          <w:cantSplit/>
          <w:trHeight w:val="390"/>
        </w:trPr>
        <w:tc>
          <w:tcPr>
            <w:tcW w:w="958" w:type="dxa"/>
            <w:vAlign w:val="center"/>
          </w:tcPr>
          <w:p w:rsidR="002C38F7" w:rsidRPr="00D62FB3" w:rsidRDefault="002C38F7" w:rsidP="00BE2C87">
            <w:pPr>
              <w:jc w:val="center"/>
              <w:rPr>
                <w:rFonts w:ascii="Century Gothic" w:hAnsi="Century Gothic"/>
                <w:b/>
                <w:bCs/>
                <w:sz w:val="16"/>
                <w:szCs w:val="16"/>
                <w:lang w:val="en-GB"/>
              </w:rPr>
            </w:pPr>
          </w:p>
        </w:tc>
        <w:tc>
          <w:tcPr>
            <w:tcW w:w="5945" w:type="dxa"/>
            <w:vAlign w:val="center"/>
          </w:tcPr>
          <w:p w:rsidR="002C38F7" w:rsidRPr="00D62FB3" w:rsidRDefault="002C38F7" w:rsidP="00BE2396">
            <w:pPr>
              <w:pStyle w:val="Header"/>
              <w:numPr>
                <w:ilvl w:val="0"/>
                <w:numId w:val="4"/>
              </w:numPr>
              <w:tabs>
                <w:tab w:val="clear" w:pos="4320"/>
                <w:tab w:val="clear" w:pos="8640"/>
                <w:tab w:val="left" w:pos="720"/>
              </w:tabs>
              <w:suppressAutoHyphens w:val="0"/>
              <w:jc w:val="both"/>
              <w:rPr>
                <w:rFonts w:ascii="Century Gothic" w:hAnsi="Century Gothic"/>
                <w:sz w:val="18"/>
                <w:szCs w:val="18"/>
                <w:lang w:val="en-GB"/>
              </w:rPr>
            </w:pPr>
            <w:r w:rsidRPr="00D62FB3">
              <w:rPr>
                <w:rFonts w:ascii="Century Gothic" w:hAnsi="Century Gothic"/>
                <w:sz w:val="18"/>
                <w:szCs w:val="18"/>
                <w:lang w:val="en-GB"/>
              </w:rPr>
              <w:t>Use language software to aid practice listening, speaking and grammar.</w:t>
            </w:r>
          </w:p>
        </w:tc>
        <w:tc>
          <w:tcPr>
            <w:tcW w:w="316" w:type="dxa"/>
            <w:vAlign w:val="center"/>
          </w:tcPr>
          <w:p w:rsidR="002C38F7" w:rsidRPr="00D62FB3" w:rsidRDefault="002C38F7" w:rsidP="00BE2396">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2</w:t>
            </w:r>
          </w:p>
        </w:tc>
        <w:tc>
          <w:tcPr>
            <w:tcW w:w="316" w:type="dxa"/>
            <w:vAlign w:val="center"/>
          </w:tcPr>
          <w:p w:rsidR="002C38F7" w:rsidRPr="00D62FB3" w:rsidRDefault="002C38F7" w:rsidP="00BE2396">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2</w:t>
            </w:r>
          </w:p>
        </w:tc>
        <w:tc>
          <w:tcPr>
            <w:tcW w:w="316" w:type="dxa"/>
            <w:vAlign w:val="center"/>
          </w:tcPr>
          <w:p w:rsidR="002C38F7" w:rsidRPr="00D62FB3" w:rsidRDefault="002C38F7" w:rsidP="00BE2396">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2</w:t>
            </w:r>
          </w:p>
        </w:tc>
        <w:tc>
          <w:tcPr>
            <w:tcW w:w="316" w:type="dxa"/>
            <w:vAlign w:val="center"/>
          </w:tcPr>
          <w:p w:rsidR="002C38F7" w:rsidRPr="00D62FB3" w:rsidRDefault="00602D3D" w:rsidP="00BE2396">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2</w:t>
            </w:r>
          </w:p>
        </w:tc>
        <w:tc>
          <w:tcPr>
            <w:tcW w:w="316" w:type="dxa"/>
            <w:vAlign w:val="center"/>
          </w:tcPr>
          <w:p w:rsidR="002C38F7" w:rsidRPr="00D62FB3" w:rsidRDefault="002C38F7" w:rsidP="00BE2396">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2</w:t>
            </w:r>
          </w:p>
        </w:tc>
        <w:tc>
          <w:tcPr>
            <w:tcW w:w="316" w:type="dxa"/>
            <w:vAlign w:val="center"/>
          </w:tcPr>
          <w:p w:rsidR="002C38F7" w:rsidRPr="00D62FB3" w:rsidRDefault="002C38F7" w:rsidP="00BE2396">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2</w:t>
            </w:r>
          </w:p>
        </w:tc>
        <w:tc>
          <w:tcPr>
            <w:tcW w:w="316" w:type="dxa"/>
            <w:vAlign w:val="center"/>
          </w:tcPr>
          <w:p w:rsidR="002C38F7" w:rsidRPr="00D62FB3" w:rsidRDefault="002C38F7" w:rsidP="00AC18B3">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3</w:t>
            </w:r>
          </w:p>
        </w:tc>
        <w:tc>
          <w:tcPr>
            <w:tcW w:w="1551" w:type="dxa"/>
            <w:vAlign w:val="center"/>
          </w:tcPr>
          <w:p w:rsidR="002C38F7" w:rsidRPr="00D62FB3" w:rsidRDefault="002C38F7">
            <w:pPr>
              <w:jc w:val="center"/>
              <w:rPr>
                <w:rFonts w:ascii="Century Gothic" w:hAnsi="Century Gothic"/>
                <w:sz w:val="16"/>
                <w:szCs w:val="16"/>
                <w:lang w:val="en-GB"/>
              </w:rPr>
            </w:pPr>
            <w:r w:rsidRPr="00D62FB3">
              <w:rPr>
                <w:rFonts w:ascii="Century Gothic" w:hAnsi="Century Gothic"/>
                <w:sz w:val="16"/>
                <w:szCs w:val="16"/>
                <w:lang w:val="en-GB"/>
              </w:rPr>
              <w:t>Application</w:t>
            </w:r>
          </w:p>
        </w:tc>
        <w:tc>
          <w:tcPr>
            <w:tcW w:w="1260" w:type="dxa"/>
            <w:vAlign w:val="center"/>
          </w:tcPr>
          <w:p w:rsidR="002C38F7" w:rsidRPr="00D62FB3" w:rsidRDefault="002C38F7" w:rsidP="001C77F0">
            <w:pPr>
              <w:jc w:val="center"/>
              <w:rPr>
                <w:rFonts w:ascii="Century Gothic" w:hAnsi="Century Gothic"/>
                <w:sz w:val="16"/>
                <w:szCs w:val="16"/>
                <w:lang w:val="en-GB"/>
              </w:rPr>
            </w:pPr>
            <w:r w:rsidRPr="00D62FB3">
              <w:rPr>
                <w:rFonts w:ascii="Century Gothic" w:hAnsi="Century Gothic"/>
                <w:sz w:val="16"/>
                <w:szCs w:val="16"/>
                <w:lang w:val="en-GB"/>
              </w:rPr>
              <w:t>Tutorial</w:t>
            </w:r>
          </w:p>
        </w:tc>
        <w:tc>
          <w:tcPr>
            <w:tcW w:w="2343" w:type="dxa"/>
            <w:vAlign w:val="center"/>
          </w:tcPr>
          <w:p w:rsidR="002C38F7" w:rsidRPr="00D62FB3" w:rsidRDefault="002C38F7" w:rsidP="00602D3D">
            <w:pPr>
              <w:jc w:val="center"/>
              <w:rPr>
                <w:rFonts w:ascii="Century Gothic" w:hAnsi="Century Gothic"/>
                <w:sz w:val="16"/>
                <w:szCs w:val="16"/>
                <w:lang w:val="en-GB"/>
              </w:rPr>
            </w:pPr>
            <w:r w:rsidRPr="00D62FB3">
              <w:rPr>
                <w:rFonts w:ascii="Century Gothic" w:hAnsi="Century Gothic"/>
                <w:sz w:val="16"/>
                <w:szCs w:val="16"/>
                <w:lang w:val="en-GB"/>
              </w:rPr>
              <w:t>Assignment</w:t>
            </w:r>
          </w:p>
        </w:tc>
      </w:tr>
      <w:tr w:rsidR="002C38F7" w:rsidRPr="00D62FB3">
        <w:trPr>
          <w:cantSplit/>
          <w:trHeight w:val="363"/>
        </w:trPr>
        <w:tc>
          <w:tcPr>
            <w:tcW w:w="958" w:type="dxa"/>
            <w:vAlign w:val="center"/>
          </w:tcPr>
          <w:p w:rsidR="002C38F7" w:rsidRPr="00D62FB3" w:rsidRDefault="00EE1EEB" w:rsidP="001A518E">
            <w:pPr>
              <w:rPr>
                <w:rFonts w:ascii="Century Gothic" w:hAnsi="Century Gothic"/>
                <w:b/>
                <w:bCs/>
                <w:sz w:val="18"/>
                <w:szCs w:val="18"/>
                <w:lang w:val="en-GB"/>
              </w:rPr>
            </w:pPr>
            <w:r w:rsidRPr="00D62FB3">
              <w:rPr>
                <w:rFonts w:ascii="Century Gothic" w:hAnsi="Century Gothic"/>
                <w:b/>
                <w:bCs/>
                <w:sz w:val="18"/>
                <w:szCs w:val="18"/>
                <w:lang w:val="en-GB"/>
              </w:rPr>
              <w:t>3</w:t>
            </w:r>
            <w:r w:rsidR="00F142A2" w:rsidRPr="00D62FB3">
              <w:rPr>
                <w:rFonts w:ascii="Century Gothic" w:hAnsi="Century Gothic"/>
                <w:b/>
                <w:bCs/>
                <w:sz w:val="18"/>
                <w:szCs w:val="18"/>
                <w:lang w:val="en-GB"/>
              </w:rPr>
              <w:t xml:space="preserve"> - </w:t>
            </w:r>
            <w:r w:rsidRPr="00D62FB3">
              <w:rPr>
                <w:rFonts w:ascii="Century Gothic" w:hAnsi="Century Gothic"/>
                <w:b/>
                <w:bCs/>
                <w:sz w:val="18"/>
                <w:szCs w:val="18"/>
                <w:lang w:val="en-GB"/>
              </w:rPr>
              <w:t>5</w:t>
            </w:r>
          </w:p>
        </w:tc>
        <w:tc>
          <w:tcPr>
            <w:tcW w:w="5945" w:type="dxa"/>
            <w:vAlign w:val="center"/>
          </w:tcPr>
          <w:p w:rsidR="002C38F7" w:rsidRPr="00D62FB3" w:rsidRDefault="002C38F7" w:rsidP="00747CC3">
            <w:pPr>
              <w:pStyle w:val="Header"/>
              <w:tabs>
                <w:tab w:val="clear" w:pos="4320"/>
                <w:tab w:val="clear" w:pos="8640"/>
                <w:tab w:val="left" w:pos="720"/>
              </w:tabs>
              <w:suppressAutoHyphens w:val="0"/>
              <w:jc w:val="both"/>
              <w:rPr>
                <w:rFonts w:ascii="Century Gothic" w:hAnsi="Century Gothic"/>
                <w:b/>
                <w:sz w:val="18"/>
                <w:szCs w:val="18"/>
                <w:lang w:val="en-GB"/>
              </w:rPr>
            </w:pPr>
            <w:r w:rsidRPr="00D62FB3">
              <w:rPr>
                <w:rFonts w:ascii="Century Gothic" w:hAnsi="Century Gothic"/>
                <w:b/>
                <w:sz w:val="18"/>
                <w:szCs w:val="18"/>
                <w:lang w:val="en-GB"/>
              </w:rPr>
              <w:t xml:space="preserve">2.0 </w:t>
            </w:r>
            <w:r w:rsidR="00F142A2" w:rsidRPr="00D62FB3">
              <w:rPr>
                <w:rFonts w:ascii="Century Gothic" w:hAnsi="Century Gothic"/>
                <w:b/>
                <w:sz w:val="18"/>
                <w:szCs w:val="18"/>
                <w:lang w:val="en-GB"/>
              </w:rPr>
              <w:t xml:space="preserve">Writing </w:t>
            </w:r>
            <w:r w:rsidR="001A518E" w:rsidRPr="00D62FB3">
              <w:rPr>
                <w:rFonts w:ascii="Century Gothic" w:hAnsi="Century Gothic"/>
                <w:b/>
                <w:sz w:val="18"/>
                <w:szCs w:val="18"/>
                <w:lang w:val="en-GB"/>
              </w:rPr>
              <w:t>Introduction, Literature Review and Methodology</w:t>
            </w:r>
          </w:p>
        </w:tc>
        <w:tc>
          <w:tcPr>
            <w:tcW w:w="316" w:type="dxa"/>
            <w:vAlign w:val="center"/>
          </w:tcPr>
          <w:p w:rsidR="002C38F7" w:rsidRPr="00D62FB3" w:rsidRDefault="002C38F7" w:rsidP="00BE2396">
            <w:pPr>
              <w:jc w:val="center"/>
              <w:rPr>
                <w:rFonts w:ascii="Century Gothic" w:hAnsi="Century Gothic"/>
                <w:b/>
                <w:color w:val="FF0000"/>
                <w:sz w:val="18"/>
                <w:szCs w:val="18"/>
                <w:lang w:val="en-GB"/>
              </w:rPr>
            </w:pPr>
          </w:p>
        </w:tc>
        <w:tc>
          <w:tcPr>
            <w:tcW w:w="316" w:type="dxa"/>
            <w:vAlign w:val="center"/>
          </w:tcPr>
          <w:p w:rsidR="002C38F7" w:rsidRPr="00D62FB3" w:rsidRDefault="002C38F7" w:rsidP="00BE2396">
            <w:pPr>
              <w:jc w:val="center"/>
              <w:rPr>
                <w:rFonts w:ascii="Century Gothic" w:hAnsi="Century Gothic"/>
                <w:b/>
                <w:color w:val="FF0000"/>
                <w:sz w:val="18"/>
                <w:szCs w:val="18"/>
                <w:lang w:val="en-GB"/>
              </w:rPr>
            </w:pPr>
          </w:p>
        </w:tc>
        <w:tc>
          <w:tcPr>
            <w:tcW w:w="316" w:type="dxa"/>
            <w:vAlign w:val="center"/>
          </w:tcPr>
          <w:p w:rsidR="002C38F7" w:rsidRPr="00D62FB3" w:rsidRDefault="002C38F7" w:rsidP="00BE2396">
            <w:pPr>
              <w:jc w:val="center"/>
              <w:rPr>
                <w:rFonts w:ascii="Century Gothic" w:hAnsi="Century Gothic"/>
                <w:b/>
                <w:color w:val="FF0000"/>
                <w:sz w:val="18"/>
                <w:szCs w:val="18"/>
                <w:lang w:val="en-GB"/>
              </w:rPr>
            </w:pPr>
          </w:p>
        </w:tc>
        <w:tc>
          <w:tcPr>
            <w:tcW w:w="316" w:type="dxa"/>
            <w:vAlign w:val="center"/>
          </w:tcPr>
          <w:p w:rsidR="002C38F7" w:rsidRPr="00D62FB3" w:rsidRDefault="002C38F7" w:rsidP="00BE2396">
            <w:pPr>
              <w:jc w:val="center"/>
              <w:rPr>
                <w:rFonts w:ascii="Century Gothic" w:hAnsi="Century Gothic"/>
                <w:b/>
                <w:color w:val="FF0000"/>
                <w:sz w:val="18"/>
                <w:szCs w:val="18"/>
                <w:lang w:val="en-GB"/>
              </w:rPr>
            </w:pPr>
          </w:p>
        </w:tc>
        <w:tc>
          <w:tcPr>
            <w:tcW w:w="316" w:type="dxa"/>
            <w:vAlign w:val="center"/>
          </w:tcPr>
          <w:p w:rsidR="002C38F7" w:rsidRPr="00D62FB3" w:rsidRDefault="002C38F7" w:rsidP="00BE2396">
            <w:pPr>
              <w:jc w:val="center"/>
              <w:rPr>
                <w:rFonts w:ascii="Century Gothic" w:hAnsi="Century Gothic"/>
                <w:b/>
                <w:color w:val="FF0000"/>
                <w:sz w:val="18"/>
                <w:szCs w:val="18"/>
                <w:lang w:val="en-GB"/>
              </w:rPr>
            </w:pPr>
          </w:p>
        </w:tc>
        <w:tc>
          <w:tcPr>
            <w:tcW w:w="316" w:type="dxa"/>
            <w:vAlign w:val="center"/>
          </w:tcPr>
          <w:p w:rsidR="002C38F7" w:rsidRPr="00D62FB3" w:rsidRDefault="002C38F7" w:rsidP="00BE2396">
            <w:pPr>
              <w:jc w:val="center"/>
              <w:rPr>
                <w:rFonts w:ascii="Century Gothic" w:hAnsi="Century Gothic"/>
                <w:b/>
                <w:color w:val="FF0000"/>
                <w:sz w:val="18"/>
                <w:szCs w:val="18"/>
                <w:lang w:val="en-GB"/>
              </w:rPr>
            </w:pPr>
          </w:p>
        </w:tc>
        <w:tc>
          <w:tcPr>
            <w:tcW w:w="316" w:type="dxa"/>
            <w:vAlign w:val="center"/>
          </w:tcPr>
          <w:p w:rsidR="002C38F7" w:rsidRPr="00D62FB3" w:rsidRDefault="002C38F7" w:rsidP="00AC18B3">
            <w:pPr>
              <w:jc w:val="center"/>
              <w:rPr>
                <w:rFonts w:ascii="Century Gothic" w:hAnsi="Century Gothic"/>
                <w:b/>
                <w:color w:val="FF0000"/>
                <w:sz w:val="18"/>
                <w:szCs w:val="18"/>
                <w:lang w:val="en-GB"/>
              </w:rPr>
            </w:pPr>
          </w:p>
        </w:tc>
        <w:tc>
          <w:tcPr>
            <w:tcW w:w="1551" w:type="dxa"/>
            <w:vAlign w:val="center"/>
          </w:tcPr>
          <w:p w:rsidR="002C38F7" w:rsidRPr="00D62FB3" w:rsidRDefault="002C38F7">
            <w:pPr>
              <w:jc w:val="center"/>
              <w:rPr>
                <w:rFonts w:ascii="Century Gothic" w:hAnsi="Century Gothic"/>
                <w:b/>
                <w:sz w:val="18"/>
                <w:szCs w:val="18"/>
                <w:lang w:val="en-GB"/>
              </w:rPr>
            </w:pPr>
          </w:p>
        </w:tc>
        <w:tc>
          <w:tcPr>
            <w:tcW w:w="1260" w:type="dxa"/>
            <w:vAlign w:val="center"/>
          </w:tcPr>
          <w:p w:rsidR="002C38F7" w:rsidRPr="00D62FB3" w:rsidRDefault="002C38F7">
            <w:pPr>
              <w:jc w:val="center"/>
              <w:rPr>
                <w:rFonts w:ascii="Century Gothic" w:hAnsi="Century Gothic"/>
                <w:b/>
                <w:sz w:val="18"/>
                <w:szCs w:val="18"/>
                <w:lang w:val="en-GB"/>
              </w:rPr>
            </w:pPr>
          </w:p>
        </w:tc>
        <w:tc>
          <w:tcPr>
            <w:tcW w:w="2343" w:type="dxa"/>
            <w:vAlign w:val="center"/>
          </w:tcPr>
          <w:p w:rsidR="002C38F7" w:rsidRPr="00D62FB3" w:rsidRDefault="002C38F7" w:rsidP="00E3254E">
            <w:pPr>
              <w:jc w:val="center"/>
              <w:rPr>
                <w:rFonts w:ascii="Century Gothic" w:hAnsi="Century Gothic"/>
                <w:b/>
                <w:sz w:val="18"/>
                <w:szCs w:val="18"/>
                <w:lang w:val="en-GB"/>
              </w:rPr>
            </w:pPr>
          </w:p>
        </w:tc>
      </w:tr>
      <w:tr w:rsidR="002C38F7" w:rsidRPr="00D62FB3">
        <w:trPr>
          <w:cantSplit/>
          <w:trHeight w:val="620"/>
        </w:trPr>
        <w:tc>
          <w:tcPr>
            <w:tcW w:w="958" w:type="dxa"/>
            <w:vAlign w:val="center"/>
          </w:tcPr>
          <w:p w:rsidR="002C38F7" w:rsidRPr="00D62FB3" w:rsidRDefault="002C38F7" w:rsidP="00BE2C87">
            <w:pPr>
              <w:jc w:val="center"/>
              <w:rPr>
                <w:rFonts w:ascii="Century Gothic" w:hAnsi="Century Gothic"/>
                <w:b/>
                <w:bCs/>
                <w:sz w:val="16"/>
                <w:szCs w:val="16"/>
                <w:lang w:val="en-GB"/>
              </w:rPr>
            </w:pPr>
          </w:p>
        </w:tc>
        <w:tc>
          <w:tcPr>
            <w:tcW w:w="5945" w:type="dxa"/>
            <w:vAlign w:val="center"/>
          </w:tcPr>
          <w:p w:rsidR="002C38F7" w:rsidRPr="00D62FB3" w:rsidRDefault="00F142A2" w:rsidP="00A816C2">
            <w:pPr>
              <w:numPr>
                <w:ilvl w:val="0"/>
                <w:numId w:val="5"/>
              </w:numPr>
              <w:rPr>
                <w:rFonts w:ascii="Century Gothic" w:hAnsi="Century Gothic"/>
                <w:sz w:val="18"/>
                <w:szCs w:val="18"/>
                <w:lang w:val="en-GB"/>
              </w:rPr>
            </w:pPr>
            <w:r w:rsidRPr="00D62FB3">
              <w:rPr>
                <w:rFonts w:ascii="Century Gothic" w:hAnsi="Century Gothic"/>
                <w:sz w:val="18"/>
                <w:szCs w:val="18"/>
                <w:lang w:val="en-GB"/>
              </w:rPr>
              <w:t>Compose comprehensive introduction, problem statement, objectives and research questions.</w:t>
            </w:r>
          </w:p>
        </w:tc>
        <w:tc>
          <w:tcPr>
            <w:tcW w:w="316" w:type="dxa"/>
            <w:vAlign w:val="center"/>
          </w:tcPr>
          <w:p w:rsidR="002C38F7" w:rsidRPr="00D62FB3" w:rsidRDefault="002C38F7" w:rsidP="00BE2396">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3</w:t>
            </w:r>
          </w:p>
        </w:tc>
        <w:tc>
          <w:tcPr>
            <w:tcW w:w="316" w:type="dxa"/>
            <w:vAlign w:val="center"/>
          </w:tcPr>
          <w:p w:rsidR="002C38F7" w:rsidRPr="00D62FB3" w:rsidRDefault="002C38F7" w:rsidP="00BE2396">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3</w:t>
            </w:r>
          </w:p>
        </w:tc>
        <w:tc>
          <w:tcPr>
            <w:tcW w:w="316" w:type="dxa"/>
            <w:vAlign w:val="center"/>
          </w:tcPr>
          <w:p w:rsidR="002C38F7" w:rsidRPr="00D62FB3" w:rsidRDefault="00602D3D" w:rsidP="00BE2396">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3</w:t>
            </w:r>
          </w:p>
        </w:tc>
        <w:tc>
          <w:tcPr>
            <w:tcW w:w="316" w:type="dxa"/>
            <w:vAlign w:val="center"/>
          </w:tcPr>
          <w:p w:rsidR="002C38F7" w:rsidRPr="00D62FB3" w:rsidRDefault="00602D3D" w:rsidP="00BE2396">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3</w:t>
            </w:r>
          </w:p>
        </w:tc>
        <w:tc>
          <w:tcPr>
            <w:tcW w:w="316" w:type="dxa"/>
            <w:vAlign w:val="center"/>
          </w:tcPr>
          <w:p w:rsidR="002C38F7" w:rsidRPr="00D62FB3" w:rsidRDefault="002C38F7" w:rsidP="00BE2396">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3</w:t>
            </w:r>
          </w:p>
        </w:tc>
        <w:tc>
          <w:tcPr>
            <w:tcW w:w="316" w:type="dxa"/>
            <w:vAlign w:val="center"/>
          </w:tcPr>
          <w:p w:rsidR="002C38F7" w:rsidRPr="00D62FB3" w:rsidRDefault="00602D3D" w:rsidP="00BE2396">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2</w:t>
            </w:r>
          </w:p>
        </w:tc>
        <w:tc>
          <w:tcPr>
            <w:tcW w:w="316" w:type="dxa"/>
            <w:vAlign w:val="center"/>
          </w:tcPr>
          <w:p w:rsidR="002C38F7" w:rsidRPr="00D62FB3" w:rsidRDefault="002C38F7" w:rsidP="00AC18B3">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2</w:t>
            </w:r>
          </w:p>
        </w:tc>
        <w:tc>
          <w:tcPr>
            <w:tcW w:w="1551" w:type="dxa"/>
            <w:vAlign w:val="center"/>
          </w:tcPr>
          <w:p w:rsidR="002C38F7" w:rsidRPr="00D62FB3" w:rsidRDefault="00F142A2">
            <w:pPr>
              <w:jc w:val="center"/>
              <w:rPr>
                <w:rFonts w:ascii="Century Gothic" w:hAnsi="Century Gothic"/>
                <w:sz w:val="18"/>
                <w:szCs w:val="18"/>
                <w:lang w:val="en-GB"/>
              </w:rPr>
            </w:pPr>
            <w:r w:rsidRPr="00D62FB3">
              <w:rPr>
                <w:rFonts w:ascii="Century Gothic" w:hAnsi="Century Gothic"/>
                <w:sz w:val="18"/>
                <w:szCs w:val="18"/>
                <w:lang w:val="en-GB"/>
              </w:rPr>
              <w:t>Synthesis</w:t>
            </w:r>
          </w:p>
        </w:tc>
        <w:tc>
          <w:tcPr>
            <w:tcW w:w="1260" w:type="dxa"/>
            <w:vAlign w:val="center"/>
          </w:tcPr>
          <w:p w:rsidR="002C38F7" w:rsidRPr="00D62FB3" w:rsidRDefault="002C38F7" w:rsidP="001C77F0">
            <w:pPr>
              <w:jc w:val="center"/>
              <w:rPr>
                <w:rFonts w:ascii="Century Gothic" w:hAnsi="Century Gothic"/>
                <w:sz w:val="16"/>
                <w:szCs w:val="16"/>
                <w:lang w:val="en-GB"/>
              </w:rPr>
            </w:pPr>
            <w:r w:rsidRPr="00D62FB3">
              <w:rPr>
                <w:rFonts w:ascii="Century Gothic" w:hAnsi="Century Gothic"/>
                <w:sz w:val="16"/>
                <w:szCs w:val="16"/>
                <w:lang w:val="en-GB"/>
              </w:rPr>
              <w:t>Lecture/</w:t>
            </w:r>
          </w:p>
          <w:p w:rsidR="002C38F7" w:rsidRPr="00D62FB3" w:rsidRDefault="002C38F7" w:rsidP="001C77F0">
            <w:pPr>
              <w:jc w:val="center"/>
              <w:rPr>
                <w:rFonts w:ascii="Century Gothic" w:hAnsi="Century Gothic"/>
                <w:sz w:val="16"/>
                <w:szCs w:val="16"/>
                <w:lang w:val="en-GB"/>
              </w:rPr>
            </w:pPr>
            <w:r w:rsidRPr="00D62FB3">
              <w:rPr>
                <w:rFonts w:ascii="Century Gothic" w:hAnsi="Century Gothic"/>
                <w:sz w:val="16"/>
                <w:szCs w:val="16"/>
                <w:lang w:val="en-GB"/>
              </w:rPr>
              <w:t>tutorial</w:t>
            </w:r>
          </w:p>
        </w:tc>
        <w:tc>
          <w:tcPr>
            <w:tcW w:w="2343" w:type="dxa"/>
            <w:vAlign w:val="center"/>
          </w:tcPr>
          <w:p w:rsidR="002C38F7" w:rsidRPr="00D62FB3" w:rsidRDefault="002C38F7" w:rsidP="00E3254E">
            <w:pPr>
              <w:jc w:val="center"/>
              <w:rPr>
                <w:rFonts w:ascii="Century Gothic" w:hAnsi="Century Gothic"/>
                <w:sz w:val="16"/>
                <w:szCs w:val="16"/>
                <w:lang w:val="en-GB"/>
              </w:rPr>
            </w:pPr>
            <w:r w:rsidRPr="00D62FB3">
              <w:rPr>
                <w:rFonts w:ascii="Century Gothic" w:hAnsi="Century Gothic"/>
                <w:sz w:val="16"/>
                <w:szCs w:val="16"/>
                <w:lang w:val="en-GB"/>
              </w:rPr>
              <w:t>Assignment</w:t>
            </w:r>
          </w:p>
        </w:tc>
      </w:tr>
      <w:tr w:rsidR="00602D3D" w:rsidRPr="00D62FB3">
        <w:trPr>
          <w:cantSplit/>
          <w:trHeight w:val="620"/>
        </w:trPr>
        <w:tc>
          <w:tcPr>
            <w:tcW w:w="958" w:type="dxa"/>
            <w:vAlign w:val="center"/>
          </w:tcPr>
          <w:p w:rsidR="00602D3D" w:rsidRPr="00D62FB3" w:rsidRDefault="00602D3D" w:rsidP="009947CF">
            <w:pPr>
              <w:jc w:val="center"/>
              <w:rPr>
                <w:rFonts w:ascii="Century Gothic" w:hAnsi="Century Gothic"/>
                <w:b/>
                <w:bCs/>
                <w:sz w:val="16"/>
                <w:szCs w:val="16"/>
                <w:lang w:val="en-GB"/>
              </w:rPr>
            </w:pPr>
          </w:p>
        </w:tc>
        <w:tc>
          <w:tcPr>
            <w:tcW w:w="5945" w:type="dxa"/>
            <w:vAlign w:val="center"/>
          </w:tcPr>
          <w:p w:rsidR="00602D3D" w:rsidRPr="00D62FB3" w:rsidRDefault="00602D3D" w:rsidP="00A816C2">
            <w:pPr>
              <w:numPr>
                <w:ilvl w:val="0"/>
                <w:numId w:val="5"/>
              </w:numPr>
              <w:rPr>
                <w:rFonts w:ascii="Century Gothic" w:hAnsi="Century Gothic"/>
                <w:sz w:val="18"/>
                <w:szCs w:val="18"/>
                <w:lang w:val="en-GB"/>
              </w:rPr>
            </w:pPr>
            <w:r w:rsidRPr="00D62FB3">
              <w:rPr>
                <w:rFonts w:ascii="Century Gothic" w:hAnsi="Century Gothic"/>
                <w:sz w:val="18"/>
                <w:szCs w:val="18"/>
                <w:lang w:val="en-GB"/>
              </w:rPr>
              <w:t>Review secondary sources.</w:t>
            </w:r>
          </w:p>
        </w:tc>
        <w:tc>
          <w:tcPr>
            <w:tcW w:w="316" w:type="dxa"/>
            <w:vAlign w:val="center"/>
          </w:tcPr>
          <w:p w:rsidR="00602D3D" w:rsidRPr="00D62FB3" w:rsidRDefault="00602D3D" w:rsidP="00295A04">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3</w:t>
            </w:r>
          </w:p>
        </w:tc>
        <w:tc>
          <w:tcPr>
            <w:tcW w:w="316" w:type="dxa"/>
            <w:vAlign w:val="center"/>
          </w:tcPr>
          <w:p w:rsidR="00602D3D" w:rsidRPr="00D62FB3" w:rsidRDefault="00602D3D" w:rsidP="00295A04">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3</w:t>
            </w:r>
          </w:p>
        </w:tc>
        <w:tc>
          <w:tcPr>
            <w:tcW w:w="316" w:type="dxa"/>
            <w:vAlign w:val="center"/>
          </w:tcPr>
          <w:p w:rsidR="00602D3D" w:rsidRPr="00D62FB3" w:rsidRDefault="00602D3D" w:rsidP="00295A04">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3</w:t>
            </w:r>
          </w:p>
        </w:tc>
        <w:tc>
          <w:tcPr>
            <w:tcW w:w="316" w:type="dxa"/>
            <w:vAlign w:val="center"/>
          </w:tcPr>
          <w:p w:rsidR="00602D3D" w:rsidRPr="00D62FB3" w:rsidRDefault="00602D3D" w:rsidP="00295A04">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3</w:t>
            </w:r>
          </w:p>
        </w:tc>
        <w:tc>
          <w:tcPr>
            <w:tcW w:w="316" w:type="dxa"/>
            <w:vAlign w:val="center"/>
          </w:tcPr>
          <w:p w:rsidR="00602D3D" w:rsidRPr="00D62FB3" w:rsidRDefault="00602D3D" w:rsidP="00295A04">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3</w:t>
            </w:r>
          </w:p>
        </w:tc>
        <w:tc>
          <w:tcPr>
            <w:tcW w:w="316" w:type="dxa"/>
            <w:vAlign w:val="center"/>
          </w:tcPr>
          <w:p w:rsidR="00602D3D" w:rsidRPr="00D62FB3" w:rsidRDefault="00602D3D" w:rsidP="00295A04">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2</w:t>
            </w:r>
          </w:p>
        </w:tc>
        <w:tc>
          <w:tcPr>
            <w:tcW w:w="316" w:type="dxa"/>
            <w:vAlign w:val="center"/>
          </w:tcPr>
          <w:p w:rsidR="00602D3D" w:rsidRPr="00D62FB3" w:rsidRDefault="00602D3D" w:rsidP="00295A04">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2</w:t>
            </w:r>
          </w:p>
        </w:tc>
        <w:tc>
          <w:tcPr>
            <w:tcW w:w="1551" w:type="dxa"/>
            <w:vAlign w:val="center"/>
          </w:tcPr>
          <w:p w:rsidR="00602D3D" w:rsidRPr="00D62FB3" w:rsidRDefault="00602D3D">
            <w:pPr>
              <w:jc w:val="center"/>
              <w:rPr>
                <w:rFonts w:ascii="Century Gothic" w:hAnsi="Century Gothic"/>
                <w:sz w:val="18"/>
                <w:szCs w:val="18"/>
                <w:lang w:val="en-GB"/>
              </w:rPr>
            </w:pPr>
            <w:r w:rsidRPr="00D62FB3">
              <w:rPr>
                <w:rFonts w:ascii="Century Gothic" w:hAnsi="Century Gothic"/>
                <w:sz w:val="18"/>
                <w:szCs w:val="18"/>
                <w:lang w:val="en-GB"/>
              </w:rPr>
              <w:t>Synthesis</w:t>
            </w:r>
          </w:p>
        </w:tc>
        <w:tc>
          <w:tcPr>
            <w:tcW w:w="1260" w:type="dxa"/>
            <w:vAlign w:val="center"/>
          </w:tcPr>
          <w:p w:rsidR="00602D3D" w:rsidRPr="00D62FB3" w:rsidRDefault="00602D3D" w:rsidP="00602D3D">
            <w:pPr>
              <w:jc w:val="center"/>
              <w:rPr>
                <w:rFonts w:ascii="Century Gothic" w:hAnsi="Century Gothic"/>
                <w:sz w:val="16"/>
                <w:szCs w:val="16"/>
                <w:lang w:val="en-GB"/>
              </w:rPr>
            </w:pPr>
            <w:r w:rsidRPr="00D62FB3">
              <w:rPr>
                <w:rFonts w:ascii="Century Gothic" w:hAnsi="Century Gothic"/>
                <w:sz w:val="16"/>
                <w:szCs w:val="16"/>
                <w:lang w:val="en-GB"/>
              </w:rPr>
              <w:t>Lecture/</w:t>
            </w:r>
          </w:p>
          <w:p w:rsidR="00602D3D" w:rsidRPr="00D62FB3" w:rsidRDefault="00602D3D" w:rsidP="00602D3D">
            <w:pPr>
              <w:jc w:val="center"/>
              <w:rPr>
                <w:rFonts w:ascii="Century Gothic" w:hAnsi="Century Gothic"/>
                <w:sz w:val="16"/>
                <w:szCs w:val="16"/>
                <w:lang w:val="en-GB"/>
              </w:rPr>
            </w:pPr>
            <w:r w:rsidRPr="00D62FB3">
              <w:rPr>
                <w:rFonts w:ascii="Century Gothic" w:hAnsi="Century Gothic"/>
                <w:sz w:val="16"/>
                <w:szCs w:val="16"/>
                <w:lang w:val="en-GB"/>
              </w:rPr>
              <w:t>tutorial</w:t>
            </w:r>
          </w:p>
        </w:tc>
        <w:tc>
          <w:tcPr>
            <w:tcW w:w="2343" w:type="dxa"/>
            <w:vAlign w:val="center"/>
          </w:tcPr>
          <w:p w:rsidR="00602D3D" w:rsidRPr="00D62FB3" w:rsidRDefault="00602D3D" w:rsidP="00E3254E">
            <w:pPr>
              <w:jc w:val="center"/>
              <w:rPr>
                <w:rFonts w:ascii="Century Gothic" w:hAnsi="Century Gothic"/>
                <w:sz w:val="16"/>
                <w:szCs w:val="16"/>
                <w:lang w:val="en-GB"/>
              </w:rPr>
            </w:pPr>
            <w:r w:rsidRPr="00D62FB3">
              <w:rPr>
                <w:rFonts w:ascii="Century Gothic" w:hAnsi="Century Gothic"/>
                <w:sz w:val="16"/>
                <w:szCs w:val="16"/>
                <w:lang w:val="en-GB"/>
              </w:rPr>
              <w:t xml:space="preserve">Assignment </w:t>
            </w:r>
          </w:p>
        </w:tc>
      </w:tr>
      <w:tr w:rsidR="00602D3D" w:rsidRPr="00D62FB3">
        <w:trPr>
          <w:cantSplit/>
          <w:trHeight w:val="620"/>
        </w:trPr>
        <w:tc>
          <w:tcPr>
            <w:tcW w:w="958" w:type="dxa"/>
            <w:vAlign w:val="center"/>
          </w:tcPr>
          <w:p w:rsidR="00602D3D" w:rsidRPr="00D62FB3" w:rsidRDefault="00602D3D" w:rsidP="009947CF">
            <w:pPr>
              <w:jc w:val="center"/>
              <w:rPr>
                <w:rFonts w:ascii="Century Gothic" w:hAnsi="Century Gothic"/>
                <w:b/>
                <w:bCs/>
                <w:sz w:val="16"/>
                <w:szCs w:val="16"/>
                <w:lang w:val="en-GB"/>
              </w:rPr>
            </w:pPr>
          </w:p>
        </w:tc>
        <w:tc>
          <w:tcPr>
            <w:tcW w:w="5945" w:type="dxa"/>
            <w:vAlign w:val="center"/>
          </w:tcPr>
          <w:p w:rsidR="00602D3D" w:rsidRPr="00D62FB3" w:rsidRDefault="00602D3D" w:rsidP="00A816C2">
            <w:pPr>
              <w:numPr>
                <w:ilvl w:val="0"/>
                <w:numId w:val="5"/>
              </w:numPr>
              <w:rPr>
                <w:rFonts w:ascii="Century Gothic" w:hAnsi="Century Gothic"/>
                <w:sz w:val="18"/>
                <w:szCs w:val="18"/>
                <w:lang w:val="en-GB"/>
              </w:rPr>
            </w:pPr>
            <w:r w:rsidRPr="00D62FB3">
              <w:rPr>
                <w:rFonts w:ascii="Century Gothic" w:hAnsi="Century Gothic"/>
                <w:sz w:val="18"/>
                <w:szCs w:val="18"/>
                <w:lang w:val="en-GB"/>
              </w:rPr>
              <w:t>Compose in depth review of literature for support of the study.</w:t>
            </w:r>
          </w:p>
        </w:tc>
        <w:tc>
          <w:tcPr>
            <w:tcW w:w="316" w:type="dxa"/>
            <w:vAlign w:val="center"/>
          </w:tcPr>
          <w:p w:rsidR="00602D3D" w:rsidRPr="00D62FB3" w:rsidRDefault="00602D3D" w:rsidP="00295A04">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3</w:t>
            </w:r>
          </w:p>
        </w:tc>
        <w:tc>
          <w:tcPr>
            <w:tcW w:w="316" w:type="dxa"/>
            <w:vAlign w:val="center"/>
          </w:tcPr>
          <w:p w:rsidR="00602D3D" w:rsidRPr="00D62FB3" w:rsidRDefault="00602D3D" w:rsidP="00295A04">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3</w:t>
            </w:r>
          </w:p>
        </w:tc>
        <w:tc>
          <w:tcPr>
            <w:tcW w:w="316" w:type="dxa"/>
            <w:vAlign w:val="center"/>
          </w:tcPr>
          <w:p w:rsidR="00602D3D" w:rsidRPr="00D62FB3" w:rsidRDefault="00602D3D" w:rsidP="00295A04">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3</w:t>
            </w:r>
          </w:p>
        </w:tc>
        <w:tc>
          <w:tcPr>
            <w:tcW w:w="316" w:type="dxa"/>
            <w:vAlign w:val="center"/>
          </w:tcPr>
          <w:p w:rsidR="00602D3D" w:rsidRPr="00D62FB3" w:rsidRDefault="00602D3D" w:rsidP="00295A04">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3</w:t>
            </w:r>
          </w:p>
        </w:tc>
        <w:tc>
          <w:tcPr>
            <w:tcW w:w="316" w:type="dxa"/>
            <w:vAlign w:val="center"/>
          </w:tcPr>
          <w:p w:rsidR="00602D3D" w:rsidRPr="00D62FB3" w:rsidRDefault="00602D3D" w:rsidP="00295A04">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3</w:t>
            </w:r>
          </w:p>
        </w:tc>
        <w:tc>
          <w:tcPr>
            <w:tcW w:w="316" w:type="dxa"/>
            <w:vAlign w:val="center"/>
          </w:tcPr>
          <w:p w:rsidR="00602D3D" w:rsidRPr="00D62FB3" w:rsidRDefault="00602D3D" w:rsidP="00295A04">
            <w:pPr>
              <w:jc w:val="center"/>
              <w:rPr>
                <w:rFonts w:ascii="Century Gothic" w:hAnsi="Century Gothic"/>
                <w:color w:val="FF0000"/>
                <w:sz w:val="16"/>
                <w:szCs w:val="16"/>
                <w:lang w:val="en-GB"/>
              </w:rPr>
            </w:pPr>
          </w:p>
        </w:tc>
        <w:tc>
          <w:tcPr>
            <w:tcW w:w="316" w:type="dxa"/>
            <w:vAlign w:val="center"/>
          </w:tcPr>
          <w:p w:rsidR="00602D3D" w:rsidRPr="00D62FB3" w:rsidRDefault="00602D3D" w:rsidP="00295A04">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1</w:t>
            </w:r>
          </w:p>
        </w:tc>
        <w:tc>
          <w:tcPr>
            <w:tcW w:w="1551" w:type="dxa"/>
            <w:vAlign w:val="center"/>
          </w:tcPr>
          <w:p w:rsidR="00602D3D" w:rsidRPr="00D62FB3" w:rsidRDefault="00602D3D">
            <w:pPr>
              <w:jc w:val="center"/>
              <w:rPr>
                <w:rFonts w:ascii="Century Gothic" w:hAnsi="Century Gothic"/>
                <w:sz w:val="18"/>
                <w:szCs w:val="18"/>
                <w:lang w:val="en-GB"/>
              </w:rPr>
            </w:pPr>
            <w:r w:rsidRPr="00D62FB3">
              <w:rPr>
                <w:rFonts w:ascii="Century Gothic" w:hAnsi="Century Gothic"/>
                <w:sz w:val="18"/>
                <w:szCs w:val="18"/>
                <w:lang w:val="en-GB"/>
              </w:rPr>
              <w:t>Synthesis</w:t>
            </w:r>
          </w:p>
        </w:tc>
        <w:tc>
          <w:tcPr>
            <w:tcW w:w="1260" w:type="dxa"/>
            <w:vAlign w:val="center"/>
          </w:tcPr>
          <w:p w:rsidR="00602D3D" w:rsidRPr="00D62FB3" w:rsidRDefault="00602D3D" w:rsidP="001C77F0">
            <w:pPr>
              <w:jc w:val="center"/>
              <w:rPr>
                <w:rFonts w:ascii="Century Gothic" w:hAnsi="Century Gothic"/>
                <w:sz w:val="16"/>
                <w:szCs w:val="16"/>
                <w:lang w:val="en-GB"/>
              </w:rPr>
            </w:pPr>
            <w:r w:rsidRPr="00D62FB3">
              <w:rPr>
                <w:rFonts w:ascii="Century Gothic" w:hAnsi="Century Gothic"/>
                <w:sz w:val="16"/>
                <w:szCs w:val="16"/>
                <w:lang w:val="en-GB"/>
              </w:rPr>
              <w:t>Lecture/</w:t>
            </w:r>
          </w:p>
          <w:p w:rsidR="00602D3D" w:rsidRPr="00D62FB3" w:rsidRDefault="00602D3D" w:rsidP="001C77F0">
            <w:pPr>
              <w:jc w:val="center"/>
              <w:rPr>
                <w:rFonts w:ascii="Century Gothic" w:hAnsi="Century Gothic"/>
                <w:sz w:val="16"/>
                <w:szCs w:val="16"/>
                <w:lang w:val="en-GB"/>
              </w:rPr>
            </w:pPr>
            <w:r w:rsidRPr="00D62FB3">
              <w:rPr>
                <w:rFonts w:ascii="Century Gothic" w:hAnsi="Century Gothic"/>
                <w:sz w:val="16"/>
                <w:szCs w:val="16"/>
                <w:lang w:val="en-GB"/>
              </w:rPr>
              <w:t>tutorial</w:t>
            </w:r>
          </w:p>
        </w:tc>
        <w:tc>
          <w:tcPr>
            <w:tcW w:w="2343" w:type="dxa"/>
            <w:vAlign w:val="center"/>
          </w:tcPr>
          <w:p w:rsidR="00602D3D" w:rsidRPr="00D62FB3" w:rsidRDefault="00602D3D" w:rsidP="00E3254E">
            <w:pPr>
              <w:jc w:val="center"/>
              <w:rPr>
                <w:rFonts w:ascii="Century Gothic" w:hAnsi="Century Gothic"/>
                <w:sz w:val="16"/>
                <w:szCs w:val="16"/>
                <w:lang w:val="en-GB"/>
              </w:rPr>
            </w:pPr>
            <w:r w:rsidRPr="00D62FB3">
              <w:rPr>
                <w:rFonts w:ascii="Century Gothic" w:hAnsi="Century Gothic"/>
                <w:sz w:val="16"/>
                <w:szCs w:val="16"/>
                <w:lang w:val="en-GB"/>
              </w:rPr>
              <w:t>Assignment</w:t>
            </w:r>
          </w:p>
        </w:tc>
      </w:tr>
      <w:tr w:rsidR="00602D3D" w:rsidRPr="00D62FB3">
        <w:trPr>
          <w:cantSplit/>
          <w:trHeight w:val="620"/>
        </w:trPr>
        <w:tc>
          <w:tcPr>
            <w:tcW w:w="958" w:type="dxa"/>
            <w:vAlign w:val="center"/>
          </w:tcPr>
          <w:p w:rsidR="00602D3D" w:rsidRPr="00D62FB3" w:rsidRDefault="00602D3D" w:rsidP="009947CF">
            <w:pPr>
              <w:jc w:val="center"/>
              <w:rPr>
                <w:rFonts w:ascii="Century Gothic" w:hAnsi="Century Gothic"/>
                <w:b/>
                <w:bCs/>
                <w:sz w:val="16"/>
                <w:szCs w:val="16"/>
                <w:lang w:val="en-GB"/>
              </w:rPr>
            </w:pPr>
          </w:p>
        </w:tc>
        <w:tc>
          <w:tcPr>
            <w:tcW w:w="5945" w:type="dxa"/>
            <w:vAlign w:val="center"/>
          </w:tcPr>
          <w:p w:rsidR="00602D3D" w:rsidRPr="00D62FB3" w:rsidRDefault="00602D3D" w:rsidP="00A816C2">
            <w:pPr>
              <w:pStyle w:val="Header"/>
              <w:numPr>
                <w:ilvl w:val="0"/>
                <w:numId w:val="5"/>
              </w:numPr>
              <w:tabs>
                <w:tab w:val="clear" w:pos="4320"/>
                <w:tab w:val="clear" w:pos="8640"/>
                <w:tab w:val="left" w:pos="720"/>
              </w:tabs>
              <w:suppressAutoHyphens w:val="0"/>
              <w:jc w:val="both"/>
              <w:rPr>
                <w:rFonts w:ascii="Century Gothic" w:hAnsi="Century Gothic"/>
                <w:sz w:val="18"/>
                <w:szCs w:val="18"/>
                <w:lang w:val="en-GB"/>
              </w:rPr>
            </w:pPr>
            <w:r w:rsidRPr="00D62FB3">
              <w:rPr>
                <w:rFonts w:ascii="Century Gothic" w:hAnsi="Century Gothic"/>
                <w:sz w:val="18"/>
                <w:szCs w:val="18"/>
                <w:lang w:val="en-GB"/>
              </w:rPr>
              <w:t xml:space="preserve">Design effective research methodology which includes data collection and interpretation. </w:t>
            </w:r>
          </w:p>
        </w:tc>
        <w:tc>
          <w:tcPr>
            <w:tcW w:w="316" w:type="dxa"/>
            <w:vAlign w:val="center"/>
          </w:tcPr>
          <w:p w:rsidR="00602D3D" w:rsidRPr="00D62FB3" w:rsidRDefault="00602D3D" w:rsidP="00295A04">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3</w:t>
            </w:r>
          </w:p>
        </w:tc>
        <w:tc>
          <w:tcPr>
            <w:tcW w:w="316" w:type="dxa"/>
            <w:vAlign w:val="center"/>
          </w:tcPr>
          <w:p w:rsidR="00602D3D" w:rsidRPr="00D62FB3" w:rsidRDefault="00602D3D" w:rsidP="00295A04">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3</w:t>
            </w:r>
          </w:p>
        </w:tc>
        <w:tc>
          <w:tcPr>
            <w:tcW w:w="316" w:type="dxa"/>
            <w:vAlign w:val="center"/>
          </w:tcPr>
          <w:p w:rsidR="00602D3D" w:rsidRPr="00D62FB3" w:rsidRDefault="00602D3D" w:rsidP="00295A04">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3</w:t>
            </w:r>
          </w:p>
        </w:tc>
        <w:tc>
          <w:tcPr>
            <w:tcW w:w="316" w:type="dxa"/>
            <w:vAlign w:val="center"/>
          </w:tcPr>
          <w:p w:rsidR="00602D3D" w:rsidRPr="00D62FB3" w:rsidRDefault="00602D3D" w:rsidP="00295A04">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3</w:t>
            </w:r>
          </w:p>
        </w:tc>
        <w:tc>
          <w:tcPr>
            <w:tcW w:w="316" w:type="dxa"/>
            <w:vAlign w:val="center"/>
          </w:tcPr>
          <w:p w:rsidR="00602D3D" w:rsidRPr="00D62FB3" w:rsidRDefault="00602D3D" w:rsidP="00295A04">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3</w:t>
            </w:r>
          </w:p>
        </w:tc>
        <w:tc>
          <w:tcPr>
            <w:tcW w:w="316" w:type="dxa"/>
            <w:vAlign w:val="center"/>
          </w:tcPr>
          <w:p w:rsidR="00602D3D" w:rsidRPr="00D62FB3" w:rsidRDefault="00602D3D" w:rsidP="00295A04">
            <w:pPr>
              <w:jc w:val="center"/>
              <w:rPr>
                <w:rFonts w:ascii="Century Gothic" w:hAnsi="Century Gothic"/>
                <w:color w:val="FF0000"/>
                <w:sz w:val="16"/>
                <w:szCs w:val="16"/>
                <w:lang w:val="en-GB"/>
              </w:rPr>
            </w:pPr>
          </w:p>
        </w:tc>
        <w:tc>
          <w:tcPr>
            <w:tcW w:w="316" w:type="dxa"/>
            <w:vAlign w:val="center"/>
          </w:tcPr>
          <w:p w:rsidR="00602D3D" w:rsidRPr="00D62FB3" w:rsidRDefault="00602D3D" w:rsidP="00295A04">
            <w:pPr>
              <w:jc w:val="center"/>
              <w:rPr>
                <w:rFonts w:ascii="Century Gothic" w:hAnsi="Century Gothic"/>
                <w:color w:val="FF0000"/>
                <w:sz w:val="16"/>
                <w:szCs w:val="16"/>
                <w:lang w:val="en-GB"/>
              </w:rPr>
            </w:pPr>
          </w:p>
        </w:tc>
        <w:tc>
          <w:tcPr>
            <w:tcW w:w="1551" w:type="dxa"/>
            <w:vAlign w:val="center"/>
          </w:tcPr>
          <w:p w:rsidR="00602D3D" w:rsidRPr="00D62FB3" w:rsidRDefault="00602D3D">
            <w:pPr>
              <w:jc w:val="center"/>
              <w:rPr>
                <w:rFonts w:ascii="Century Gothic" w:hAnsi="Century Gothic"/>
                <w:sz w:val="18"/>
                <w:szCs w:val="18"/>
                <w:lang w:val="en-GB"/>
              </w:rPr>
            </w:pPr>
            <w:r w:rsidRPr="00D62FB3">
              <w:rPr>
                <w:rFonts w:ascii="Century Gothic" w:hAnsi="Century Gothic"/>
                <w:sz w:val="18"/>
                <w:szCs w:val="18"/>
                <w:lang w:val="en-GB"/>
              </w:rPr>
              <w:t>Synthesis</w:t>
            </w:r>
          </w:p>
        </w:tc>
        <w:tc>
          <w:tcPr>
            <w:tcW w:w="1260" w:type="dxa"/>
            <w:vAlign w:val="center"/>
          </w:tcPr>
          <w:p w:rsidR="00602D3D" w:rsidRPr="00D62FB3" w:rsidRDefault="00602D3D" w:rsidP="001C77F0">
            <w:pPr>
              <w:jc w:val="center"/>
              <w:rPr>
                <w:rFonts w:ascii="Century Gothic" w:hAnsi="Century Gothic"/>
                <w:sz w:val="16"/>
                <w:szCs w:val="16"/>
                <w:lang w:val="en-GB"/>
              </w:rPr>
            </w:pPr>
            <w:r w:rsidRPr="00D62FB3">
              <w:rPr>
                <w:rFonts w:ascii="Century Gothic" w:hAnsi="Century Gothic"/>
                <w:sz w:val="16"/>
                <w:szCs w:val="16"/>
                <w:lang w:val="en-GB"/>
              </w:rPr>
              <w:t>Lecture/</w:t>
            </w:r>
          </w:p>
          <w:p w:rsidR="00602D3D" w:rsidRPr="00D62FB3" w:rsidRDefault="00602D3D" w:rsidP="001C77F0">
            <w:pPr>
              <w:jc w:val="center"/>
              <w:rPr>
                <w:rFonts w:ascii="Century Gothic" w:hAnsi="Century Gothic"/>
                <w:sz w:val="18"/>
                <w:szCs w:val="18"/>
                <w:lang w:val="en-GB"/>
              </w:rPr>
            </w:pPr>
            <w:r w:rsidRPr="00D62FB3">
              <w:rPr>
                <w:rFonts w:ascii="Century Gothic" w:hAnsi="Century Gothic"/>
                <w:sz w:val="16"/>
                <w:szCs w:val="16"/>
                <w:lang w:val="en-GB"/>
              </w:rPr>
              <w:t>tutorial</w:t>
            </w:r>
          </w:p>
        </w:tc>
        <w:tc>
          <w:tcPr>
            <w:tcW w:w="2343" w:type="dxa"/>
            <w:vAlign w:val="center"/>
          </w:tcPr>
          <w:p w:rsidR="00602D3D" w:rsidRPr="00D62FB3" w:rsidRDefault="00602D3D" w:rsidP="00E3254E">
            <w:pPr>
              <w:jc w:val="center"/>
              <w:rPr>
                <w:rFonts w:ascii="Century Gothic" w:hAnsi="Century Gothic"/>
                <w:sz w:val="18"/>
                <w:szCs w:val="18"/>
                <w:lang w:val="en-GB"/>
              </w:rPr>
            </w:pPr>
            <w:r w:rsidRPr="00D62FB3">
              <w:rPr>
                <w:rFonts w:ascii="Century Gothic" w:hAnsi="Century Gothic"/>
                <w:sz w:val="18"/>
                <w:szCs w:val="18"/>
                <w:lang w:val="en-GB"/>
              </w:rPr>
              <w:t>Assignment</w:t>
            </w:r>
          </w:p>
        </w:tc>
      </w:tr>
      <w:tr w:rsidR="00602D3D" w:rsidRPr="00D62FB3">
        <w:trPr>
          <w:cantSplit/>
          <w:trHeight w:val="363"/>
        </w:trPr>
        <w:tc>
          <w:tcPr>
            <w:tcW w:w="958" w:type="dxa"/>
            <w:vAlign w:val="center"/>
          </w:tcPr>
          <w:p w:rsidR="00602D3D" w:rsidRPr="00D62FB3" w:rsidRDefault="00602D3D" w:rsidP="00BE2C87">
            <w:pPr>
              <w:jc w:val="center"/>
              <w:rPr>
                <w:rFonts w:ascii="Century Gothic" w:hAnsi="Century Gothic"/>
                <w:b/>
                <w:bCs/>
                <w:sz w:val="18"/>
                <w:szCs w:val="18"/>
                <w:lang w:val="en-GB"/>
              </w:rPr>
            </w:pPr>
          </w:p>
        </w:tc>
        <w:tc>
          <w:tcPr>
            <w:tcW w:w="5945" w:type="dxa"/>
            <w:vAlign w:val="center"/>
          </w:tcPr>
          <w:p w:rsidR="00602D3D" w:rsidRPr="00D62FB3" w:rsidRDefault="00602D3D" w:rsidP="00A816C2">
            <w:pPr>
              <w:pStyle w:val="Header"/>
              <w:numPr>
                <w:ilvl w:val="0"/>
                <w:numId w:val="5"/>
              </w:numPr>
              <w:tabs>
                <w:tab w:val="clear" w:pos="4320"/>
                <w:tab w:val="clear" w:pos="8640"/>
                <w:tab w:val="left" w:pos="720"/>
              </w:tabs>
              <w:suppressAutoHyphens w:val="0"/>
              <w:jc w:val="both"/>
              <w:rPr>
                <w:rFonts w:ascii="Century Gothic" w:hAnsi="Century Gothic"/>
                <w:sz w:val="18"/>
                <w:szCs w:val="18"/>
                <w:lang w:val="en-GB"/>
              </w:rPr>
            </w:pPr>
            <w:r w:rsidRPr="00D62FB3">
              <w:rPr>
                <w:rFonts w:ascii="Century Gothic" w:hAnsi="Century Gothic"/>
                <w:sz w:val="18"/>
                <w:szCs w:val="18"/>
                <w:lang w:val="en-GB"/>
              </w:rPr>
              <w:t>Select appropriate primary sources</w:t>
            </w:r>
          </w:p>
        </w:tc>
        <w:tc>
          <w:tcPr>
            <w:tcW w:w="316" w:type="dxa"/>
            <w:vAlign w:val="center"/>
          </w:tcPr>
          <w:p w:rsidR="00602D3D" w:rsidRPr="00D62FB3" w:rsidRDefault="00602D3D" w:rsidP="00BE2396">
            <w:pPr>
              <w:jc w:val="center"/>
              <w:rPr>
                <w:rFonts w:ascii="Century Gothic" w:hAnsi="Century Gothic"/>
                <w:color w:val="FF0000"/>
                <w:sz w:val="16"/>
                <w:szCs w:val="16"/>
                <w:lang w:val="en-GB"/>
              </w:rPr>
            </w:pPr>
          </w:p>
        </w:tc>
        <w:tc>
          <w:tcPr>
            <w:tcW w:w="316" w:type="dxa"/>
            <w:vAlign w:val="center"/>
          </w:tcPr>
          <w:p w:rsidR="00602D3D" w:rsidRPr="00D62FB3" w:rsidRDefault="00602D3D" w:rsidP="00BE2396">
            <w:pPr>
              <w:jc w:val="center"/>
              <w:rPr>
                <w:rFonts w:ascii="Century Gothic" w:hAnsi="Century Gothic"/>
                <w:color w:val="FF0000"/>
                <w:sz w:val="16"/>
                <w:szCs w:val="16"/>
                <w:lang w:val="en-GB"/>
              </w:rPr>
            </w:pPr>
          </w:p>
        </w:tc>
        <w:tc>
          <w:tcPr>
            <w:tcW w:w="316" w:type="dxa"/>
            <w:vAlign w:val="center"/>
          </w:tcPr>
          <w:p w:rsidR="00602D3D" w:rsidRPr="00D62FB3" w:rsidRDefault="00602D3D" w:rsidP="00BE2396">
            <w:pPr>
              <w:jc w:val="center"/>
              <w:rPr>
                <w:rFonts w:ascii="Century Gothic" w:hAnsi="Century Gothic"/>
                <w:color w:val="FF0000"/>
                <w:sz w:val="16"/>
                <w:szCs w:val="16"/>
                <w:lang w:val="en-GB"/>
              </w:rPr>
            </w:pPr>
          </w:p>
        </w:tc>
        <w:tc>
          <w:tcPr>
            <w:tcW w:w="316" w:type="dxa"/>
            <w:vAlign w:val="center"/>
          </w:tcPr>
          <w:p w:rsidR="00602D3D" w:rsidRPr="00D62FB3" w:rsidRDefault="00602D3D" w:rsidP="00BE2396">
            <w:pPr>
              <w:jc w:val="center"/>
              <w:rPr>
                <w:rFonts w:ascii="Century Gothic" w:hAnsi="Century Gothic"/>
                <w:color w:val="FF0000"/>
                <w:sz w:val="16"/>
                <w:szCs w:val="16"/>
                <w:lang w:val="en-GB"/>
              </w:rPr>
            </w:pPr>
          </w:p>
        </w:tc>
        <w:tc>
          <w:tcPr>
            <w:tcW w:w="316" w:type="dxa"/>
            <w:vAlign w:val="center"/>
          </w:tcPr>
          <w:p w:rsidR="00602D3D" w:rsidRPr="00D62FB3" w:rsidRDefault="00602D3D" w:rsidP="00BE2396">
            <w:pPr>
              <w:jc w:val="center"/>
              <w:rPr>
                <w:rFonts w:ascii="Century Gothic" w:hAnsi="Century Gothic"/>
                <w:color w:val="FF0000"/>
                <w:sz w:val="16"/>
                <w:szCs w:val="16"/>
                <w:lang w:val="en-GB"/>
              </w:rPr>
            </w:pPr>
          </w:p>
        </w:tc>
        <w:tc>
          <w:tcPr>
            <w:tcW w:w="316" w:type="dxa"/>
            <w:vAlign w:val="center"/>
          </w:tcPr>
          <w:p w:rsidR="00602D3D" w:rsidRPr="00D62FB3" w:rsidRDefault="00602D3D" w:rsidP="00BE2396">
            <w:pPr>
              <w:jc w:val="center"/>
              <w:rPr>
                <w:rFonts w:ascii="Century Gothic" w:hAnsi="Century Gothic"/>
                <w:color w:val="FF0000"/>
                <w:sz w:val="16"/>
                <w:szCs w:val="16"/>
                <w:lang w:val="en-GB"/>
              </w:rPr>
            </w:pPr>
          </w:p>
        </w:tc>
        <w:tc>
          <w:tcPr>
            <w:tcW w:w="316" w:type="dxa"/>
            <w:vAlign w:val="center"/>
          </w:tcPr>
          <w:p w:rsidR="00602D3D" w:rsidRPr="00D62FB3" w:rsidRDefault="00602D3D" w:rsidP="00AC18B3">
            <w:pPr>
              <w:jc w:val="center"/>
              <w:rPr>
                <w:rFonts w:ascii="Century Gothic" w:hAnsi="Century Gothic"/>
                <w:color w:val="FF0000"/>
                <w:sz w:val="16"/>
                <w:szCs w:val="16"/>
                <w:lang w:val="en-GB"/>
              </w:rPr>
            </w:pPr>
          </w:p>
        </w:tc>
        <w:tc>
          <w:tcPr>
            <w:tcW w:w="1551" w:type="dxa"/>
            <w:vAlign w:val="center"/>
          </w:tcPr>
          <w:p w:rsidR="00602D3D" w:rsidRPr="00D62FB3" w:rsidRDefault="00602D3D">
            <w:pPr>
              <w:jc w:val="center"/>
              <w:rPr>
                <w:rFonts w:ascii="Century Gothic" w:hAnsi="Century Gothic"/>
                <w:sz w:val="16"/>
                <w:szCs w:val="16"/>
                <w:lang w:val="en-GB"/>
              </w:rPr>
            </w:pPr>
            <w:r w:rsidRPr="00D62FB3">
              <w:rPr>
                <w:rFonts w:ascii="Century Gothic" w:hAnsi="Century Gothic"/>
                <w:sz w:val="16"/>
                <w:szCs w:val="16"/>
                <w:lang w:val="en-GB"/>
              </w:rPr>
              <w:t>Analysis</w:t>
            </w:r>
          </w:p>
        </w:tc>
        <w:tc>
          <w:tcPr>
            <w:tcW w:w="1260" w:type="dxa"/>
            <w:vAlign w:val="center"/>
          </w:tcPr>
          <w:p w:rsidR="00602D3D" w:rsidRPr="00D62FB3" w:rsidRDefault="00602D3D" w:rsidP="00602D3D">
            <w:pPr>
              <w:jc w:val="center"/>
              <w:rPr>
                <w:rFonts w:ascii="Century Gothic" w:hAnsi="Century Gothic"/>
                <w:sz w:val="16"/>
                <w:szCs w:val="16"/>
                <w:lang w:val="en-GB"/>
              </w:rPr>
            </w:pPr>
            <w:r w:rsidRPr="00D62FB3">
              <w:rPr>
                <w:rFonts w:ascii="Century Gothic" w:hAnsi="Century Gothic"/>
                <w:sz w:val="16"/>
                <w:szCs w:val="16"/>
                <w:lang w:val="en-GB"/>
              </w:rPr>
              <w:t>Lecture/</w:t>
            </w:r>
          </w:p>
          <w:p w:rsidR="00602D3D" w:rsidRPr="00D62FB3" w:rsidRDefault="00602D3D" w:rsidP="00602D3D">
            <w:pPr>
              <w:jc w:val="center"/>
              <w:rPr>
                <w:rFonts w:ascii="Century Gothic" w:hAnsi="Century Gothic"/>
                <w:sz w:val="16"/>
                <w:szCs w:val="16"/>
                <w:lang w:val="en-GB"/>
              </w:rPr>
            </w:pPr>
            <w:r w:rsidRPr="00D62FB3">
              <w:rPr>
                <w:rFonts w:ascii="Century Gothic" w:hAnsi="Century Gothic"/>
                <w:sz w:val="16"/>
                <w:szCs w:val="16"/>
                <w:lang w:val="en-GB"/>
              </w:rPr>
              <w:t>tutorial</w:t>
            </w:r>
          </w:p>
        </w:tc>
        <w:tc>
          <w:tcPr>
            <w:tcW w:w="2343" w:type="dxa"/>
            <w:vAlign w:val="center"/>
          </w:tcPr>
          <w:p w:rsidR="00602D3D" w:rsidRPr="00D62FB3" w:rsidRDefault="00231A59" w:rsidP="008D1657">
            <w:pPr>
              <w:jc w:val="center"/>
              <w:rPr>
                <w:rFonts w:ascii="Century Gothic" w:hAnsi="Century Gothic"/>
                <w:sz w:val="16"/>
                <w:szCs w:val="16"/>
                <w:lang w:val="en-GB"/>
              </w:rPr>
            </w:pPr>
            <w:r w:rsidRPr="00D62FB3">
              <w:rPr>
                <w:rFonts w:ascii="Century Gothic" w:hAnsi="Century Gothic"/>
                <w:sz w:val="16"/>
                <w:szCs w:val="16"/>
                <w:lang w:val="en-GB"/>
              </w:rPr>
              <w:t>Assignment</w:t>
            </w:r>
          </w:p>
        </w:tc>
      </w:tr>
      <w:tr w:rsidR="00602D3D" w:rsidRPr="00D62FB3">
        <w:trPr>
          <w:cantSplit/>
          <w:trHeight w:val="363"/>
        </w:trPr>
        <w:tc>
          <w:tcPr>
            <w:tcW w:w="958" w:type="dxa"/>
            <w:vAlign w:val="center"/>
          </w:tcPr>
          <w:p w:rsidR="00602D3D" w:rsidRPr="00D62FB3" w:rsidRDefault="00602D3D" w:rsidP="00BE2C87">
            <w:pPr>
              <w:jc w:val="center"/>
              <w:rPr>
                <w:rFonts w:ascii="Century Gothic" w:hAnsi="Century Gothic"/>
                <w:b/>
                <w:bCs/>
                <w:sz w:val="18"/>
                <w:szCs w:val="18"/>
                <w:lang w:val="en-GB"/>
              </w:rPr>
            </w:pPr>
          </w:p>
        </w:tc>
        <w:tc>
          <w:tcPr>
            <w:tcW w:w="5945" w:type="dxa"/>
            <w:vAlign w:val="center"/>
          </w:tcPr>
          <w:p w:rsidR="00602D3D" w:rsidRPr="00D62FB3" w:rsidRDefault="00602D3D" w:rsidP="00A816C2">
            <w:pPr>
              <w:pStyle w:val="Header"/>
              <w:numPr>
                <w:ilvl w:val="0"/>
                <w:numId w:val="5"/>
              </w:numPr>
              <w:tabs>
                <w:tab w:val="clear" w:pos="4320"/>
                <w:tab w:val="clear" w:pos="8640"/>
                <w:tab w:val="left" w:pos="720"/>
              </w:tabs>
              <w:suppressAutoHyphens w:val="0"/>
              <w:jc w:val="both"/>
              <w:rPr>
                <w:rFonts w:ascii="Century Gothic" w:hAnsi="Century Gothic"/>
                <w:sz w:val="18"/>
                <w:szCs w:val="18"/>
                <w:lang w:val="en-GB"/>
              </w:rPr>
            </w:pPr>
            <w:r w:rsidRPr="00D62FB3">
              <w:rPr>
                <w:rFonts w:ascii="Century Gothic" w:hAnsi="Century Gothic"/>
                <w:sz w:val="18"/>
                <w:szCs w:val="18"/>
                <w:lang w:val="en-GB"/>
              </w:rPr>
              <w:t>Present synt</w:t>
            </w:r>
            <w:r w:rsidR="00D62FB3" w:rsidRPr="00D62FB3">
              <w:rPr>
                <w:rFonts w:ascii="Century Gothic" w:hAnsi="Century Gothic"/>
                <w:sz w:val="18"/>
                <w:szCs w:val="18"/>
                <w:lang w:val="en-GB"/>
              </w:rPr>
              <w:t>hesis</w:t>
            </w:r>
            <w:r w:rsidRPr="00D62FB3">
              <w:rPr>
                <w:rFonts w:ascii="Century Gothic" w:hAnsi="Century Gothic"/>
                <w:sz w:val="18"/>
                <w:szCs w:val="18"/>
                <w:lang w:val="en-GB"/>
              </w:rPr>
              <w:t>ed information using accurate and appropriate language for an academic report</w:t>
            </w:r>
          </w:p>
        </w:tc>
        <w:tc>
          <w:tcPr>
            <w:tcW w:w="316" w:type="dxa"/>
            <w:vAlign w:val="center"/>
          </w:tcPr>
          <w:p w:rsidR="00602D3D" w:rsidRPr="00D62FB3" w:rsidRDefault="00602D3D" w:rsidP="00295A04">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3</w:t>
            </w:r>
          </w:p>
        </w:tc>
        <w:tc>
          <w:tcPr>
            <w:tcW w:w="316" w:type="dxa"/>
            <w:vAlign w:val="center"/>
          </w:tcPr>
          <w:p w:rsidR="00602D3D" w:rsidRPr="00D62FB3" w:rsidRDefault="00602D3D" w:rsidP="00295A04">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3</w:t>
            </w:r>
          </w:p>
        </w:tc>
        <w:tc>
          <w:tcPr>
            <w:tcW w:w="316" w:type="dxa"/>
            <w:vAlign w:val="center"/>
          </w:tcPr>
          <w:p w:rsidR="00602D3D" w:rsidRPr="00D62FB3" w:rsidRDefault="00602D3D" w:rsidP="00295A04">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3</w:t>
            </w:r>
          </w:p>
        </w:tc>
        <w:tc>
          <w:tcPr>
            <w:tcW w:w="316" w:type="dxa"/>
            <w:vAlign w:val="center"/>
          </w:tcPr>
          <w:p w:rsidR="00602D3D" w:rsidRPr="00D62FB3" w:rsidRDefault="00602D3D" w:rsidP="00295A04">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3</w:t>
            </w:r>
          </w:p>
        </w:tc>
        <w:tc>
          <w:tcPr>
            <w:tcW w:w="316" w:type="dxa"/>
            <w:vAlign w:val="center"/>
          </w:tcPr>
          <w:p w:rsidR="00602D3D" w:rsidRPr="00D62FB3" w:rsidRDefault="00602D3D" w:rsidP="00295A04">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3</w:t>
            </w:r>
          </w:p>
        </w:tc>
        <w:tc>
          <w:tcPr>
            <w:tcW w:w="316" w:type="dxa"/>
            <w:vAlign w:val="center"/>
          </w:tcPr>
          <w:p w:rsidR="00602D3D" w:rsidRPr="00D62FB3" w:rsidRDefault="00602D3D" w:rsidP="00295A04">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3</w:t>
            </w:r>
          </w:p>
        </w:tc>
        <w:tc>
          <w:tcPr>
            <w:tcW w:w="316" w:type="dxa"/>
            <w:vAlign w:val="center"/>
          </w:tcPr>
          <w:p w:rsidR="00602D3D" w:rsidRPr="00D62FB3" w:rsidRDefault="00602D3D" w:rsidP="00295A04">
            <w:pPr>
              <w:jc w:val="center"/>
              <w:rPr>
                <w:rFonts w:ascii="Century Gothic" w:hAnsi="Century Gothic"/>
                <w:color w:val="FF0000"/>
                <w:sz w:val="16"/>
                <w:szCs w:val="16"/>
                <w:lang w:val="en-GB"/>
              </w:rPr>
            </w:pPr>
          </w:p>
        </w:tc>
        <w:tc>
          <w:tcPr>
            <w:tcW w:w="1551" w:type="dxa"/>
            <w:vAlign w:val="center"/>
          </w:tcPr>
          <w:p w:rsidR="00602D3D" w:rsidRPr="00D62FB3" w:rsidRDefault="00602D3D">
            <w:pPr>
              <w:jc w:val="center"/>
              <w:rPr>
                <w:rFonts w:ascii="Century Gothic" w:hAnsi="Century Gothic"/>
                <w:sz w:val="16"/>
                <w:szCs w:val="16"/>
                <w:lang w:val="en-GB"/>
              </w:rPr>
            </w:pPr>
            <w:r w:rsidRPr="00D62FB3">
              <w:rPr>
                <w:rFonts w:ascii="Century Gothic" w:hAnsi="Century Gothic"/>
                <w:sz w:val="16"/>
                <w:szCs w:val="16"/>
                <w:lang w:val="en-GB"/>
              </w:rPr>
              <w:t>Synthesis</w:t>
            </w:r>
          </w:p>
        </w:tc>
        <w:tc>
          <w:tcPr>
            <w:tcW w:w="1260" w:type="dxa"/>
            <w:vAlign w:val="center"/>
          </w:tcPr>
          <w:p w:rsidR="00602D3D" w:rsidRPr="00D62FB3" w:rsidRDefault="00602D3D" w:rsidP="00DA0088">
            <w:pPr>
              <w:jc w:val="center"/>
              <w:rPr>
                <w:rFonts w:ascii="Century Gothic" w:hAnsi="Century Gothic"/>
                <w:sz w:val="16"/>
                <w:szCs w:val="16"/>
                <w:lang w:val="en-GB"/>
              </w:rPr>
            </w:pPr>
            <w:r w:rsidRPr="00D62FB3">
              <w:rPr>
                <w:rFonts w:ascii="Century Gothic" w:hAnsi="Century Gothic"/>
                <w:sz w:val="16"/>
                <w:szCs w:val="16"/>
                <w:lang w:val="en-GB"/>
              </w:rPr>
              <w:t>Lecture/</w:t>
            </w:r>
          </w:p>
          <w:p w:rsidR="00602D3D" w:rsidRPr="00D62FB3" w:rsidRDefault="00602D3D" w:rsidP="00DA0088">
            <w:pPr>
              <w:jc w:val="center"/>
              <w:rPr>
                <w:rFonts w:ascii="Century Gothic" w:hAnsi="Century Gothic"/>
                <w:sz w:val="16"/>
                <w:szCs w:val="16"/>
                <w:lang w:val="en-GB"/>
              </w:rPr>
            </w:pPr>
            <w:r w:rsidRPr="00D62FB3">
              <w:rPr>
                <w:rFonts w:ascii="Century Gothic" w:hAnsi="Century Gothic"/>
                <w:sz w:val="16"/>
                <w:szCs w:val="16"/>
                <w:lang w:val="en-GB"/>
              </w:rPr>
              <w:t>tutorial</w:t>
            </w:r>
          </w:p>
        </w:tc>
        <w:tc>
          <w:tcPr>
            <w:tcW w:w="2343" w:type="dxa"/>
            <w:vAlign w:val="center"/>
          </w:tcPr>
          <w:p w:rsidR="00602D3D" w:rsidRPr="00D62FB3" w:rsidRDefault="00602D3D" w:rsidP="008D1657">
            <w:pPr>
              <w:jc w:val="center"/>
              <w:rPr>
                <w:rFonts w:ascii="Century Gothic" w:hAnsi="Century Gothic"/>
                <w:sz w:val="16"/>
                <w:szCs w:val="16"/>
                <w:lang w:val="en-GB"/>
              </w:rPr>
            </w:pPr>
            <w:r w:rsidRPr="00D62FB3">
              <w:rPr>
                <w:rFonts w:ascii="Century Gothic" w:hAnsi="Century Gothic"/>
                <w:sz w:val="16"/>
                <w:szCs w:val="16"/>
                <w:lang w:val="en-GB"/>
              </w:rPr>
              <w:t>Assignment</w:t>
            </w:r>
            <w:r w:rsidR="00231A59" w:rsidRPr="00D62FB3">
              <w:rPr>
                <w:rFonts w:ascii="Century Gothic" w:hAnsi="Century Gothic"/>
                <w:sz w:val="16"/>
                <w:szCs w:val="16"/>
                <w:lang w:val="en-GB"/>
              </w:rPr>
              <w:t>,</w:t>
            </w:r>
          </w:p>
          <w:p w:rsidR="00231A59" w:rsidRPr="00D62FB3" w:rsidRDefault="00231A59" w:rsidP="008D1657">
            <w:pPr>
              <w:jc w:val="center"/>
              <w:rPr>
                <w:rFonts w:ascii="Century Gothic" w:hAnsi="Century Gothic"/>
                <w:sz w:val="16"/>
                <w:szCs w:val="16"/>
                <w:lang w:val="en-GB"/>
              </w:rPr>
            </w:pPr>
            <w:r w:rsidRPr="00D62FB3">
              <w:rPr>
                <w:rFonts w:ascii="Century Gothic" w:hAnsi="Century Gothic"/>
                <w:sz w:val="16"/>
                <w:szCs w:val="16"/>
                <w:lang w:val="en-GB"/>
              </w:rPr>
              <w:t>Presentation</w:t>
            </w:r>
          </w:p>
        </w:tc>
      </w:tr>
      <w:tr w:rsidR="00602D3D" w:rsidRPr="00D62FB3">
        <w:trPr>
          <w:cantSplit/>
          <w:trHeight w:val="530"/>
        </w:trPr>
        <w:tc>
          <w:tcPr>
            <w:tcW w:w="958" w:type="dxa"/>
            <w:vAlign w:val="center"/>
          </w:tcPr>
          <w:p w:rsidR="00602D3D" w:rsidRPr="00D62FB3" w:rsidRDefault="00602D3D" w:rsidP="00BE2C87">
            <w:pPr>
              <w:jc w:val="center"/>
              <w:rPr>
                <w:rFonts w:ascii="Century Gothic" w:hAnsi="Century Gothic"/>
                <w:b/>
                <w:bCs/>
                <w:sz w:val="16"/>
                <w:szCs w:val="16"/>
                <w:lang w:val="en-GB"/>
              </w:rPr>
            </w:pPr>
          </w:p>
        </w:tc>
        <w:tc>
          <w:tcPr>
            <w:tcW w:w="5945" w:type="dxa"/>
            <w:vAlign w:val="center"/>
          </w:tcPr>
          <w:p w:rsidR="00602D3D" w:rsidRPr="00D62FB3" w:rsidRDefault="00602D3D" w:rsidP="00E3254E">
            <w:pPr>
              <w:numPr>
                <w:ilvl w:val="0"/>
                <w:numId w:val="6"/>
              </w:numPr>
              <w:suppressAutoHyphens w:val="0"/>
              <w:rPr>
                <w:rFonts w:ascii="Century Gothic" w:hAnsi="Century Gothic"/>
                <w:sz w:val="18"/>
                <w:szCs w:val="18"/>
                <w:lang w:val="en-GB"/>
              </w:rPr>
            </w:pPr>
            <w:r w:rsidRPr="00D62FB3">
              <w:rPr>
                <w:rFonts w:ascii="Century Gothic" w:hAnsi="Century Gothic"/>
                <w:sz w:val="18"/>
                <w:szCs w:val="18"/>
                <w:lang w:val="en-GB"/>
              </w:rPr>
              <w:t>Use language software to aid practice listening,  speaking, writing and grammar</w:t>
            </w:r>
          </w:p>
        </w:tc>
        <w:tc>
          <w:tcPr>
            <w:tcW w:w="316" w:type="dxa"/>
            <w:vAlign w:val="center"/>
          </w:tcPr>
          <w:p w:rsidR="00602D3D" w:rsidRPr="00D62FB3" w:rsidRDefault="00602D3D" w:rsidP="00BE2396">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1</w:t>
            </w:r>
          </w:p>
        </w:tc>
        <w:tc>
          <w:tcPr>
            <w:tcW w:w="316" w:type="dxa"/>
            <w:vAlign w:val="center"/>
          </w:tcPr>
          <w:p w:rsidR="00602D3D" w:rsidRPr="00D62FB3" w:rsidRDefault="00602D3D" w:rsidP="00BE2396">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1</w:t>
            </w:r>
          </w:p>
        </w:tc>
        <w:tc>
          <w:tcPr>
            <w:tcW w:w="316" w:type="dxa"/>
            <w:vAlign w:val="center"/>
          </w:tcPr>
          <w:p w:rsidR="00602D3D" w:rsidRPr="00D62FB3" w:rsidRDefault="00602D3D" w:rsidP="00AC18B3">
            <w:pPr>
              <w:rPr>
                <w:rFonts w:ascii="Century Gothic" w:hAnsi="Century Gothic"/>
                <w:color w:val="FF0000"/>
                <w:sz w:val="16"/>
                <w:szCs w:val="16"/>
                <w:lang w:val="en-GB"/>
              </w:rPr>
            </w:pPr>
          </w:p>
        </w:tc>
        <w:tc>
          <w:tcPr>
            <w:tcW w:w="316" w:type="dxa"/>
            <w:vAlign w:val="center"/>
          </w:tcPr>
          <w:p w:rsidR="00602D3D" w:rsidRPr="00D62FB3" w:rsidRDefault="00602D3D" w:rsidP="00BE2396">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1</w:t>
            </w:r>
          </w:p>
        </w:tc>
        <w:tc>
          <w:tcPr>
            <w:tcW w:w="316" w:type="dxa"/>
            <w:vAlign w:val="center"/>
          </w:tcPr>
          <w:p w:rsidR="00602D3D" w:rsidRPr="00D62FB3" w:rsidRDefault="00602D3D" w:rsidP="00BE2396">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1</w:t>
            </w:r>
          </w:p>
        </w:tc>
        <w:tc>
          <w:tcPr>
            <w:tcW w:w="316" w:type="dxa"/>
            <w:vAlign w:val="center"/>
          </w:tcPr>
          <w:p w:rsidR="00602D3D" w:rsidRPr="00D62FB3" w:rsidRDefault="00602D3D" w:rsidP="00BE2396">
            <w:pPr>
              <w:jc w:val="center"/>
              <w:rPr>
                <w:rFonts w:ascii="Century Gothic" w:hAnsi="Century Gothic"/>
                <w:color w:val="FF0000"/>
                <w:sz w:val="16"/>
                <w:szCs w:val="16"/>
                <w:lang w:val="en-GB"/>
              </w:rPr>
            </w:pPr>
          </w:p>
        </w:tc>
        <w:tc>
          <w:tcPr>
            <w:tcW w:w="316" w:type="dxa"/>
            <w:vAlign w:val="center"/>
          </w:tcPr>
          <w:p w:rsidR="00602D3D" w:rsidRPr="00D62FB3" w:rsidRDefault="00602D3D" w:rsidP="00AC18B3">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3</w:t>
            </w:r>
          </w:p>
        </w:tc>
        <w:tc>
          <w:tcPr>
            <w:tcW w:w="1551" w:type="dxa"/>
            <w:vAlign w:val="center"/>
          </w:tcPr>
          <w:p w:rsidR="00602D3D" w:rsidRPr="00D62FB3" w:rsidRDefault="00602D3D">
            <w:pPr>
              <w:jc w:val="center"/>
              <w:rPr>
                <w:rFonts w:ascii="Century Gothic" w:hAnsi="Century Gothic"/>
                <w:sz w:val="16"/>
                <w:szCs w:val="16"/>
                <w:lang w:val="en-GB"/>
              </w:rPr>
            </w:pPr>
            <w:r w:rsidRPr="00D62FB3">
              <w:rPr>
                <w:rFonts w:ascii="Century Gothic" w:hAnsi="Century Gothic"/>
                <w:sz w:val="16"/>
                <w:szCs w:val="16"/>
                <w:lang w:val="en-GB"/>
              </w:rPr>
              <w:t>Application</w:t>
            </w:r>
          </w:p>
        </w:tc>
        <w:tc>
          <w:tcPr>
            <w:tcW w:w="1260" w:type="dxa"/>
            <w:vAlign w:val="center"/>
          </w:tcPr>
          <w:p w:rsidR="00602D3D" w:rsidRPr="00D62FB3" w:rsidRDefault="00602D3D" w:rsidP="001C77F0">
            <w:pPr>
              <w:jc w:val="center"/>
              <w:rPr>
                <w:rFonts w:ascii="Century Gothic" w:hAnsi="Century Gothic"/>
                <w:sz w:val="16"/>
                <w:szCs w:val="16"/>
                <w:lang w:val="en-GB"/>
              </w:rPr>
            </w:pPr>
            <w:r w:rsidRPr="00D62FB3">
              <w:rPr>
                <w:rFonts w:ascii="Century Gothic" w:hAnsi="Century Gothic"/>
                <w:sz w:val="16"/>
                <w:szCs w:val="16"/>
                <w:lang w:val="en-GB"/>
              </w:rPr>
              <w:t>Tutorial</w:t>
            </w:r>
          </w:p>
        </w:tc>
        <w:tc>
          <w:tcPr>
            <w:tcW w:w="2343" w:type="dxa"/>
            <w:vAlign w:val="center"/>
          </w:tcPr>
          <w:p w:rsidR="00602D3D" w:rsidRPr="00D62FB3" w:rsidRDefault="00602D3D">
            <w:pPr>
              <w:jc w:val="center"/>
              <w:rPr>
                <w:rFonts w:ascii="Century Gothic" w:hAnsi="Century Gothic"/>
                <w:sz w:val="16"/>
                <w:szCs w:val="16"/>
                <w:lang w:val="en-GB"/>
              </w:rPr>
            </w:pPr>
            <w:r w:rsidRPr="00D62FB3">
              <w:rPr>
                <w:rFonts w:ascii="Century Gothic" w:hAnsi="Century Gothic"/>
                <w:sz w:val="16"/>
                <w:szCs w:val="16"/>
                <w:lang w:val="en-GB"/>
              </w:rPr>
              <w:t>Assignment</w:t>
            </w:r>
          </w:p>
        </w:tc>
      </w:tr>
      <w:tr w:rsidR="00602D3D" w:rsidRPr="00D62FB3">
        <w:trPr>
          <w:cantSplit/>
          <w:trHeight w:val="363"/>
        </w:trPr>
        <w:tc>
          <w:tcPr>
            <w:tcW w:w="958" w:type="dxa"/>
            <w:vAlign w:val="center"/>
          </w:tcPr>
          <w:p w:rsidR="00602D3D" w:rsidRPr="00D62FB3" w:rsidRDefault="00EE1EEB" w:rsidP="00BE2C87">
            <w:pPr>
              <w:jc w:val="center"/>
              <w:rPr>
                <w:rFonts w:ascii="Century Gothic" w:hAnsi="Century Gothic"/>
                <w:b/>
                <w:bCs/>
                <w:sz w:val="16"/>
                <w:szCs w:val="16"/>
                <w:lang w:val="en-GB"/>
              </w:rPr>
            </w:pPr>
            <w:r w:rsidRPr="00D62FB3">
              <w:rPr>
                <w:rFonts w:ascii="Century Gothic" w:hAnsi="Century Gothic"/>
                <w:b/>
                <w:bCs/>
                <w:sz w:val="18"/>
                <w:szCs w:val="18"/>
                <w:lang w:val="en-GB"/>
              </w:rPr>
              <w:t>6</w:t>
            </w:r>
            <w:r w:rsidR="00AB1B92" w:rsidRPr="00D62FB3">
              <w:rPr>
                <w:rFonts w:ascii="Century Gothic" w:hAnsi="Century Gothic"/>
                <w:b/>
                <w:bCs/>
                <w:sz w:val="18"/>
                <w:szCs w:val="18"/>
                <w:lang w:val="en-GB"/>
              </w:rPr>
              <w:t xml:space="preserve"> -</w:t>
            </w:r>
            <w:r w:rsidRPr="00D62FB3">
              <w:rPr>
                <w:rFonts w:ascii="Century Gothic" w:hAnsi="Century Gothic"/>
                <w:b/>
                <w:bCs/>
                <w:sz w:val="18"/>
                <w:szCs w:val="18"/>
                <w:lang w:val="en-GB"/>
              </w:rPr>
              <w:t>10</w:t>
            </w:r>
          </w:p>
        </w:tc>
        <w:tc>
          <w:tcPr>
            <w:tcW w:w="5945" w:type="dxa"/>
            <w:vAlign w:val="center"/>
          </w:tcPr>
          <w:p w:rsidR="00602D3D" w:rsidRPr="00D62FB3" w:rsidRDefault="00602D3D" w:rsidP="00A816C2">
            <w:pPr>
              <w:pStyle w:val="Header"/>
              <w:tabs>
                <w:tab w:val="clear" w:pos="4320"/>
                <w:tab w:val="clear" w:pos="8640"/>
                <w:tab w:val="left" w:pos="720"/>
              </w:tabs>
              <w:suppressAutoHyphens w:val="0"/>
              <w:jc w:val="both"/>
              <w:rPr>
                <w:rFonts w:ascii="Century Gothic" w:hAnsi="Century Gothic"/>
                <w:b/>
                <w:sz w:val="18"/>
                <w:szCs w:val="18"/>
                <w:lang w:val="en-GB"/>
              </w:rPr>
            </w:pPr>
            <w:r w:rsidRPr="00D62FB3">
              <w:rPr>
                <w:rFonts w:ascii="Century Gothic" w:hAnsi="Century Gothic"/>
                <w:b/>
                <w:sz w:val="18"/>
                <w:szCs w:val="18"/>
                <w:lang w:val="en-GB"/>
              </w:rPr>
              <w:t>3.0 Writing Find</w:t>
            </w:r>
            <w:r w:rsidR="00EE1EEB" w:rsidRPr="00D62FB3">
              <w:rPr>
                <w:rFonts w:ascii="Century Gothic" w:hAnsi="Century Gothic"/>
                <w:b/>
                <w:sz w:val="18"/>
                <w:szCs w:val="18"/>
                <w:lang w:val="en-GB"/>
              </w:rPr>
              <w:t xml:space="preserve">ings &amp; Discussion </w:t>
            </w:r>
          </w:p>
        </w:tc>
        <w:tc>
          <w:tcPr>
            <w:tcW w:w="2212" w:type="dxa"/>
            <w:gridSpan w:val="7"/>
            <w:vAlign w:val="center"/>
          </w:tcPr>
          <w:p w:rsidR="00602D3D" w:rsidRPr="00D62FB3" w:rsidRDefault="00602D3D" w:rsidP="00AC18B3">
            <w:pPr>
              <w:jc w:val="center"/>
              <w:rPr>
                <w:rFonts w:ascii="Century Gothic" w:hAnsi="Century Gothic"/>
                <w:color w:val="FF0000"/>
                <w:sz w:val="18"/>
                <w:szCs w:val="18"/>
                <w:lang w:val="en-GB"/>
              </w:rPr>
            </w:pPr>
          </w:p>
        </w:tc>
        <w:tc>
          <w:tcPr>
            <w:tcW w:w="1551" w:type="dxa"/>
            <w:vAlign w:val="center"/>
          </w:tcPr>
          <w:p w:rsidR="00602D3D" w:rsidRPr="00D62FB3" w:rsidRDefault="00602D3D">
            <w:pPr>
              <w:jc w:val="center"/>
              <w:rPr>
                <w:rFonts w:ascii="Century Gothic" w:hAnsi="Century Gothic"/>
                <w:sz w:val="18"/>
                <w:szCs w:val="18"/>
                <w:lang w:val="en-GB"/>
              </w:rPr>
            </w:pPr>
          </w:p>
        </w:tc>
        <w:tc>
          <w:tcPr>
            <w:tcW w:w="1260" w:type="dxa"/>
            <w:vAlign w:val="center"/>
          </w:tcPr>
          <w:p w:rsidR="00602D3D" w:rsidRPr="00D62FB3" w:rsidRDefault="00602D3D">
            <w:pPr>
              <w:jc w:val="center"/>
              <w:rPr>
                <w:rFonts w:ascii="Century Gothic" w:hAnsi="Century Gothic"/>
                <w:sz w:val="18"/>
                <w:szCs w:val="18"/>
                <w:lang w:val="en-GB"/>
              </w:rPr>
            </w:pPr>
          </w:p>
        </w:tc>
        <w:tc>
          <w:tcPr>
            <w:tcW w:w="2343" w:type="dxa"/>
            <w:vAlign w:val="center"/>
          </w:tcPr>
          <w:p w:rsidR="00602D3D" w:rsidRPr="00D62FB3" w:rsidRDefault="00602D3D" w:rsidP="00DA0088">
            <w:pPr>
              <w:jc w:val="center"/>
              <w:rPr>
                <w:rFonts w:ascii="Century Gothic" w:hAnsi="Century Gothic"/>
                <w:sz w:val="18"/>
                <w:szCs w:val="18"/>
                <w:lang w:val="en-GB"/>
              </w:rPr>
            </w:pPr>
          </w:p>
        </w:tc>
      </w:tr>
      <w:tr w:rsidR="00602D3D" w:rsidRPr="00D62FB3">
        <w:trPr>
          <w:cantSplit/>
          <w:trHeight w:val="530"/>
        </w:trPr>
        <w:tc>
          <w:tcPr>
            <w:tcW w:w="958" w:type="dxa"/>
            <w:vAlign w:val="center"/>
          </w:tcPr>
          <w:p w:rsidR="00602D3D" w:rsidRPr="00D62FB3" w:rsidRDefault="00602D3D" w:rsidP="00BE2C87">
            <w:pPr>
              <w:jc w:val="center"/>
              <w:rPr>
                <w:rFonts w:ascii="Century Gothic" w:hAnsi="Century Gothic"/>
                <w:b/>
                <w:bCs/>
                <w:sz w:val="18"/>
                <w:szCs w:val="18"/>
                <w:lang w:val="en-GB"/>
              </w:rPr>
            </w:pPr>
          </w:p>
        </w:tc>
        <w:tc>
          <w:tcPr>
            <w:tcW w:w="5945" w:type="dxa"/>
            <w:vAlign w:val="center"/>
          </w:tcPr>
          <w:p w:rsidR="00602D3D" w:rsidRPr="00D62FB3" w:rsidRDefault="00602D3D" w:rsidP="00A816C2">
            <w:pPr>
              <w:pStyle w:val="Header"/>
              <w:numPr>
                <w:ilvl w:val="0"/>
                <w:numId w:val="3"/>
              </w:numPr>
              <w:tabs>
                <w:tab w:val="clear" w:pos="4320"/>
                <w:tab w:val="clear" w:pos="8640"/>
                <w:tab w:val="left" w:pos="720"/>
              </w:tabs>
              <w:suppressAutoHyphens w:val="0"/>
              <w:jc w:val="both"/>
              <w:rPr>
                <w:rFonts w:ascii="Century Gothic" w:hAnsi="Century Gothic"/>
                <w:sz w:val="18"/>
                <w:szCs w:val="18"/>
                <w:lang w:val="en-GB"/>
              </w:rPr>
            </w:pPr>
            <w:r w:rsidRPr="00D62FB3">
              <w:rPr>
                <w:rFonts w:ascii="Century Gothic" w:hAnsi="Century Gothic"/>
                <w:sz w:val="18"/>
                <w:szCs w:val="18"/>
                <w:lang w:val="en-GB"/>
              </w:rPr>
              <w:t>Analyse data to be reported in findings.</w:t>
            </w:r>
          </w:p>
        </w:tc>
        <w:tc>
          <w:tcPr>
            <w:tcW w:w="316" w:type="dxa"/>
            <w:vAlign w:val="center"/>
          </w:tcPr>
          <w:p w:rsidR="00602D3D" w:rsidRPr="00D62FB3" w:rsidRDefault="00602D3D" w:rsidP="00295A04">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3</w:t>
            </w:r>
          </w:p>
        </w:tc>
        <w:tc>
          <w:tcPr>
            <w:tcW w:w="316" w:type="dxa"/>
            <w:vAlign w:val="center"/>
          </w:tcPr>
          <w:p w:rsidR="00602D3D" w:rsidRPr="00D62FB3" w:rsidRDefault="00602D3D" w:rsidP="00295A04">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3</w:t>
            </w:r>
          </w:p>
        </w:tc>
        <w:tc>
          <w:tcPr>
            <w:tcW w:w="316" w:type="dxa"/>
            <w:vAlign w:val="center"/>
          </w:tcPr>
          <w:p w:rsidR="00602D3D" w:rsidRPr="00D62FB3" w:rsidRDefault="00602D3D" w:rsidP="00295A04">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3</w:t>
            </w:r>
          </w:p>
        </w:tc>
        <w:tc>
          <w:tcPr>
            <w:tcW w:w="316" w:type="dxa"/>
            <w:vAlign w:val="center"/>
          </w:tcPr>
          <w:p w:rsidR="00602D3D" w:rsidRPr="00D62FB3" w:rsidRDefault="00602D3D" w:rsidP="00295A04">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3</w:t>
            </w:r>
          </w:p>
        </w:tc>
        <w:tc>
          <w:tcPr>
            <w:tcW w:w="316" w:type="dxa"/>
            <w:vAlign w:val="center"/>
          </w:tcPr>
          <w:p w:rsidR="00602D3D" w:rsidRPr="00D62FB3" w:rsidRDefault="00602D3D" w:rsidP="00295A04">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3</w:t>
            </w:r>
          </w:p>
        </w:tc>
        <w:tc>
          <w:tcPr>
            <w:tcW w:w="316" w:type="dxa"/>
            <w:vAlign w:val="center"/>
          </w:tcPr>
          <w:p w:rsidR="00602D3D" w:rsidRPr="00D62FB3" w:rsidRDefault="00602D3D" w:rsidP="00295A04">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3</w:t>
            </w:r>
          </w:p>
        </w:tc>
        <w:tc>
          <w:tcPr>
            <w:tcW w:w="316" w:type="dxa"/>
            <w:vAlign w:val="center"/>
          </w:tcPr>
          <w:p w:rsidR="00602D3D" w:rsidRPr="00D62FB3" w:rsidRDefault="00602D3D" w:rsidP="00295A04">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1</w:t>
            </w:r>
          </w:p>
        </w:tc>
        <w:tc>
          <w:tcPr>
            <w:tcW w:w="1551" w:type="dxa"/>
            <w:vAlign w:val="center"/>
          </w:tcPr>
          <w:p w:rsidR="00602D3D" w:rsidRPr="00D62FB3" w:rsidRDefault="00602D3D">
            <w:pPr>
              <w:jc w:val="center"/>
              <w:rPr>
                <w:rFonts w:ascii="Century Gothic" w:hAnsi="Century Gothic"/>
                <w:sz w:val="18"/>
                <w:szCs w:val="18"/>
                <w:lang w:val="en-GB"/>
              </w:rPr>
            </w:pPr>
            <w:r w:rsidRPr="00D62FB3">
              <w:rPr>
                <w:rFonts w:ascii="Century Gothic" w:hAnsi="Century Gothic"/>
                <w:sz w:val="18"/>
                <w:szCs w:val="18"/>
                <w:lang w:val="en-GB"/>
              </w:rPr>
              <w:t>Analysis</w:t>
            </w:r>
          </w:p>
        </w:tc>
        <w:tc>
          <w:tcPr>
            <w:tcW w:w="1260" w:type="dxa"/>
            <w:vAlign w:val="center"/>
          </w:tcPr>
          <w:p w:rsidR="00231A59" w:rsidRPr="00D62FB3" w:rsidRDefault="00231A59" w:rsidP="00231A59">
            <w:pPr>
              <w:jc w:val="center"/>
              <w:rPr>
                <w:rFonts w:ascii="Century Gothic" w:hAnsi="Century Gothic"/>
                <w:sz w:val="16"/>
                <w:szCs w:val="16"/>
                <w:lang w:val="en-GB"/>
              </w:rPr>
            </w:pPr>
            <w:r w:rsidRPr="00D62FB3">
              <w:rPr>
                <w:rFonts w:ascii="Century Gothic" w:hAnsi="Century Gothic"/>
                <w:sz w:val="16"/>
                <w:szCs w:val="16"/>
                <w:lang w:val="en-GB"/>
              </w:rPr>
              <w:t>Lecture/</w:t>
            </w:r>
          </w:p>
          <w:p w:rsidR="00602D3D" w:rsidRPr="00D62FB3" w:rsidRDefault="00231A59" w:rsidP="00231A59">
            <w:pPr>
              <w:jc w:val="center"/>
              <w:rPr>
                <w:rFonts w:ascii="Century Gothic" w:hAnsi="Century Gothic"/>
                <w:sz w:val="18"/>
                <w:szCs w:val="18"/>
                <w:lang w:val="en-GB"/>
              </w:rPr>
            </w:pPr>
            <w:r w:rsidRPr="00D62FB3">
              <w:rPr>
                <w:rFonts w:ascii="Century Gothic" w:hAnsi="Century Gothic"/>
                <w:sz w:val="16"/>
                <w:szCs w:val="16"/>
                <w:lang w:val="en-GB"/>
              </w:rPr>
              <w:t>tutorial</w:t>
            </w:r>
          </w:p>
        </w:tc>
        <w:tc>
          <w:tcPr>
            <w:tcW w:w="2343" w:type="dxa"/>
            <w:vAlign w:val="center"/>
          </w:tcPr>
          <w:p w:rsidR="00231A59" w:rsidRPr="00D62FB3" w:rsidRDefault="00231A59" w:rsidP="00231A59">
            <w:pPr>
              <w:jc w:val="center"/>
              <w:rPr>
                <w:rFonts w:ascii="Century Gothic" w:hAnsi="Century Gothic"/>
                <w:sz w:val="16"/>
                <w:szCs w:val="16"/>
                <w:lang w:val="en-GB"/>
              </w:rPr>
            </w:pPr>
            <w:r w:rsidRPr="00D62FB3">
              <w:rPr>
                <w:rFonts w:ascii="Century Gothic" w:hAnsi="Century Gothic"/>
                <w:sz w:val="16"/>
                <w:szCs w:val="16"/>
                <w:lang w:val="en-GB"/>
              </w:rPr>
              <w:t>Assignment,</w:t>
            </w:r>
          </w:p>
          <w:p w:rsidR="00602D3D" w:rsidRPr="00D62FB3" w:rsidRDefault="00231A59" w:rsidP="00231A59">
            <w:pPr>
              <w:jc w:val="center"/>
              <w:rPr>
                <w:rFonts w:ascii="Century Gothic" w:hAnsi="Century Gothic"/>
                <w:sz w:val="18"/>
                <w:szCs w:val="18"/>
                <w:lang w:val="en-GB"/>
              </w:rPr>
            </w:pPr>
            <w:r w:rsidRPr="00D62FB3">
              <w:rPr>
                <w:rFonts w:ascii="Century Gothic" w:hAnsi="Century Gothic"/>
                <w:sz w:val="16"/>
                <w:szCs w:val="16"/>
                <w:lang w:val="en-GB"/>
              </w:rPr>
              <w:t>Presentation</w:t>
            </w:r>
          </w:p>
        </w:tc>
      </w:tr>
      <w:tr w:rsidR="00602D3D" w:rsidRPr="00D62FB3">
        <w:trPr>
          <w:cantSplit/>
          <w:trHeight w:val="530"/>
        </w:trPr>
        <w:tc>
          <w:tcPr>
            <w:tcW w:w="958" w:type="dxa"/>
            <w:vAlign w:val="center"/>
          </w:tcPr>
          <w:p w:rsidR="00602D3D" w:rsidRPr="00D62FB3" w:rsidRDefault="00602D3D" w:rsidP="00BE2C87">
            <w:pPr>
              <w:jc w:val="center"/>
              <w:rPr>
                <w:rFonts w:ascii="Century Gothic" w:hAnsi="Century Gothic"/>
                <w:b/>
                <w:bCs/>
                <w:sz w:val="18"/>
                <w:szCs w:val="18"/>
                <w:lang w:val="en-GB"/>
              </w:rPr>
            </w:pPr>
          </w:p>
        </w:tc>
        <w:tc>
          <w:tcPr>
            <w:tcW w:w="5945" w:type="dxa"/>
            <w:vAlign w:val="center"/>
          </w:tcPr>
          <w:p w:rsidR="00602D3D" w:rsidRPr="00D62FB3" w:rsidRDefault="00602D3D" w:rsidP="00A816C2">
            <w:pPr>
              <w:pStyle w:val="Header"/>
              <w:numPr>
                <w:ilvl w:val="0"/>
                <w:numId w:val="3"/>
              </w:numPr>
              <w:tabs>
                <w:tab w:val="clear" w:pos="4320"/>
                <w:tab w:val="clear" w:pos="8640"/>
                <w:tab w:val="left" w:pos="720"/>
              </w:tabs>
              <w:suppressAutoHyphens w:val="0"/>
              <w:jc w:val="both"/>
              <w:rPr>
                <w:rFonts w:ascii="Century Gothic" w:hAnsi="Century Gothic"/>
                <w:sz w:val="18"/>
                <w:szCs w:val="18"/>
                <w:lang w:val="en-GB"/>
              </w:rPr>
            </w:pPr>
            <w:r w:rsidRPr="00D62FB3">
              <w:rPr>
                <w:rFonts w:ascii="Century Gothic" w:hAnsi="Century Gothic"/>
                <w:sz w:val="18"/>
                <w:szCs w:val="18"/>
                <w:lang w:val="en-GB"/>
              </w:rPr>
              <w:t>Formulate results based on data analysis.</w:t>
            </w:r>
          </w:p>
        </w:tc>
        <w:tc>
          <w:tcPr>
            <w:tcW w:w="316" w:type="dxa"/>
            <w:vAlign w:val="center"/>
          </w:tcPr>
          <w:p w:rsidR="00602D3D" w:rsidRPr="00D62FB3" w:rsidRDefault="00602D3D" w:rsidP="00295A04">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3</w:t>
            </w:r>
          </w:p>
        </w:tc>
        <w:tc>
          <w:tcPr>
            <w:tcW w:w="316" w:type="dxa"/>
            <w:vAlign w:val="center"/>
          </w:tcPr>
          <w:p w:rsidR="00602D3D" w:rsidRPr="00D62FB3" w:rsidRDefault="00602D3D" w:rsidP="00295A04">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3</w:t>
            </w:r>
          </w:p>
        </w:tc>
        <w:tc>
          <w:tcPr>
            <w:tcW w:w="316" w:type="dxa"/>
            <w:vAlign w:val="center"/>
          </w:tcPr>
          <w:p w:rsidR="00602D3D" w:rsidRPr="00D62FB3" w:rsidRDefault="00602D3D" w:rsidP="00295A04">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3</w:t>
            </w:r>
          </w:p>
        </w:tc>
        <w:tc>
          <w:tcPr>
            <w:tcW w:w="316" w:type="dxa"/>
            <w:vAlign w:val="center"/>
          </w:tcPr>
          <w:p w:rsidR="00602D3D" w:rsidRPr="00D62FB3" w:rsidRDefault="00602D3D" w:rsidP="00295A04">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3</w:t>
            </w:r>
          </w:p>
        </w:tc>
        <w:tc>
          <w:tcPr>
            <w:tcW w:w="316" w:type="dxa"/>
            <w:vAlign w:val="center"/>
          </w:tcPr>
          <w:p w:rsidR="00602D3D" w:rsidRPr="00D62FB3" w:rsidRDefault="00602D3D" w:rsidP="00295A04">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3</w:t>
            </w:r>
          </w:p>
        </w:tc>
        <w:tc>
          <w:tcPr>
            <w:tcW w:w="316" w:type="dxa"/>
            <w:vAlign w:val="center"/>
          </w:tcPr>
          <w:p w:rsidR="00602D3D" w:rsidRPr="00D62FB3" w:rsidRDefault="00602D3D" w:rsidP="00295A04">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3</w:t>
            </w:r>
          </w:p>
        </w:tc>
        <w:tc>
          <w:tcPr>
            <w:tcW w:w="316" w:type="dxa"/>
            <w:vAlign w:val="center"/>
          </w:tcPr>
          <w:p w:rsidR="00602D3D" w:rsidRPr="00D62FB3" w:rsidRDefault="00602D3D" w:rsidP="00295A04">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1</w:t>
            </w:r>
          </w:p>
        </w:tc>
        <w:tc>
          <w:tcPr>
            <w:tcW w:w="1551" w:type="dxa"/>
            <w:vAlign w:val="center"/>
          </w:tcPr>
          <w:p w:rsidR="00602D3D" w:rsidRPr="00D62FB3" w:rsidRDefault="00602D3D">
            <w:pPr>
              <w:jc w:val="center"/>
              <w:rPr>
                <w:rFonts w:ascii="Century Gothic" w:hAnsi="Century Gothic"/>
                <w:sz w:val="18"/>
                <w:szCs w:val="18"/>
                <w:lang w:val="en-GB"/>
              </w:rPr>
            </w:pPr>
            <w:r w:rsidRPr="00D62FB3">
              <w:rPr>
                <w:rFonts w:ascii="Century Gothic" w:hAnsi="Century Gothic"/>
                <w:sz w:val="18"/>
                <w:szCs w:val="18"/>
                <w:lang w:val="en-GB"/>
              </w:rPr>
              <w:t>Synthesis</w:t>
            </w:r>
          </w:p>
        </w:tc>
        <w:tc>
          <w:tcPr>
            <w:tcW w:w="1260" w:type="dxa"/>
            <w:vAlign w:val="center"/>
          </w:tcPr>
          <w:p w:rsidR="00231A59" w:rsidRPr="00D62FB3" w:rsidRDefault="00231A59" w:rsidP="00231A59">
            <w:pPr>
              <w:jc w:val="center"/>
              <w:rPr>
                <w:rFonts w:ascii="Century Gothic" w:hAnsi="Century Gothic"/>
                <w:sz w:val="16"/>
                <w:szCs w:val="16"/>
                <w:lang w:val="en-GB"/>
              </w:rPr>
            </w:pPr>
            <w:r w:rsidRPr="00D62FB3">
              <w:rPr>
                <w:rFonts w:ascii="Century Gothic" w:hAnsi="Century Gothic"/>
                <w:sz w:val="16"/>
                <w:szCs w:val="16"/>
                <w:lang w:val="en-GB"/>
              </w:rPr>
              <w:t>Lecture/</w:t>
            </w:r>
          </w:p>
          <w:p w:rsidR="00602D3D" w:rsidRPr="00D62FB3" w:rsidRDefault="00231A59" w:rsidP="00231A59">
            <w:pPr>
              <w:jc w:val="center"/>
              <w:rPr>
                <w:rFonts w:ascii="Century Gothic" w:hAnsi="Century Gothic"/>
                <w:sz w:val="18"/>
                <w:szCs w:val="18"/>
                <w:lang w:val="en-GB"/>
              </w:rPr>
            </w:pPr>
            <w:r w:rsidRPr="00D62FB3">
              <w:rPr>
                <w:rFonts w:ascii="Century Gothic" w:hAnsi="Century Gothic"/>
                <w:sz w:val="16"/>
                <w:szCs w:val="16"/>
                <w:lang w:val="en-GB"/>
              </w:rPr>
              <w:t>tutorial</w:t>
            </w:r>
          </w:p>
        </w:tc>
        <w:tc>
          <w:tcPr>
            <w:tcW w:w="2343" w:type="dxa"/>
            <w:vAlign w:val="center"/>
          </w:tcPr>
          <w:p w:rsidR="00231A59" w:rsidRPr="00D62FB3" w:rsidRDefault="00231A59" w:rsidP="00231A59">
            <w:pPr>
              <w:jc w:val="center"/>
              <w:rPr>
                <w:rFonts w:ascii="Century Gothic" w:hAnsi="Century Gothic"/>
                <w:sz w:val="16"/>
                <w:szCs w:val="16"/>
                <w:lang w:val="en-GB"/>
              </w:rPr>
            </w:pPr>
            <w:r w:rsidRPr="00D62FB3">
              <w:rPr>
                <w:rFonts w:ascii="Century Gothic" w:hAnsi="Century Gothic"/>
                <w:sz w:val="16"/>
                <w:szCs w:val="16"/>
                <w:lang w:val="en-GB"/>
              </w:rPr>
              <w:t>Assignment,</w:t>
            </w:r>
          </w:p>
          <w:p w:rsidR="00602D3D" w:rsidRPr="00D62FB3" w:rsidRDefault="00231A59" w:rsidP="00231A59">
            <w:pPr>
              <w:jc w:val="center"/>
              <w:rPr>
                <w:rFonts w:ascii="Century Gothic" w:hAnsi="Century Gothic"/>
                <w:sz w:val="18"/>
                <w:szCs w:val="18"/>
                <w:lang w:val="en-GB"/>
              </w:rPr>
            </w:pPr>
            <w:r w:rsidRPr="00D62FB3">
              <w:rPr>
                <w:rFonts w:ascii="Century Gothic" w:hAnsi="Century Gothic"/>
                <w:sz w:val="16"/>
                <w:szCs w:val="16"/>
                <w:lang w:val="en-GB"/>
              </w:rPr>
              <w:t>Presentation</w:t>
            </w:r>
          </w:p>
        </w:tc>
      </w:tr>
      <w:tr w:rsidR="00602D3D" w:rsidRPr="00D62FB3">
        <w:trPr>
          <w:cantSplit/>
          <w:trHeight w:val="530"/>
        </w:trPr>
        <w:tc>
          <w:tcPr>
            <w:tcW w:w="958" w:type="dxa"/>
            <w:vAlign w:val="center"/>
          </w:tcPr>
          <w:p w:rsidR="00602D3D" w:rsidRPr="00D62FB3" w:rsidRDefault="00602D3D" w:rsidP="00BE2C87">
            <w:pPr>
              <w:jc w:val="center"/>
              <w:rPr>
                <w:rFonts w:ascii="Century Gothic" w:hAnsi="Century Gothic"/>
                <w:b/>
                <w:bCs/>
                <w:sz w:val="18"/>
                <w:szCs w:val="18"/>
                <w:lang w:val="en-GB"/>
              </w:rPr>
            </w:pPr>
          </w:p>
        </w:tc>
        <w:tc>
          <w:tcPr>
            <w:tcW w:w="5945" w:type="dxa"/>
            <w:vAlign w:val="center"/>
          </w:tcPr>
          <w:p w:rsidR="00602D3D" w:rsidRPr="00D62FB3" w:rsidRDefault="00602D3D" w:rsidP="00A816C2">
            <w:pPr>
              <w:pStyle w:val="Header"/>
              <w:numPr>
                <w:ilvl w:val="0"/>
                <w:numId w:val="3"/>
              </w:numPr>
              <w:tabs>
                <w:tab w:val="clear" w:pos="4320"/>
                <w:tab w:val="clear" w:pos="8640"/>
                <w:tab w:val="left" w:pos="720"/>
              </w:tabs>
              <w:suppressAutoHyphens w:val="0"/>
              <w:jc w:val="both"/>
              <w:rPr>
                <w:rFonts w:ascii="Century Gothic" w:hAnsi="Century Gothic"/>
                <w:sz w:val="18"/>
                <w:szCs w:val="18"/>
                <w:lang w:val="en-GB"/>
              </w:rPr>
            </w:pPr>
            <w:r w:rsidRPr="00D62FB3">
              <w:rPr>
                <w:rFonts w:ascii="Century Gothic" w:hAnsi="Century Gothic"/>
                <w:sz w:val="18"/>
                <w:szCs w:val="18"/>
                <w:lang w:val="en-GB"/>
              </w:rPr>
              <w:t>Support results and findings with evidence from secondary sources.</w:t>
            </w:r>
          </w:p>
        </w:tc>
        <w:tc>
          <w:tcPr>
            <w:tcW w:w="316" w:type="dxa"/>
            <w:vAlign w:val="center"/>
          </w:tcPr>
          <w:p w:rsidR="00602D3D" w:rsidRPr="00D62FB3" w:rsidRDefault="00602D3D" w:rsidP="00295A04">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3</w:t>
            </w:r>
          </w:p>
        </w:tc>
        <w:tc>
          <w:tcPr>
            <w:tcW w:w="316" w:type="dxa"/>
            <w:vAlign w:val="center"/>
          </w:tcPr>
          <w:p w:rsidR="00602D3D" w:rsidRPr="00D62FB3" w:rsidRDefault="00602D3D" w:rsidP="00295A04">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3</w:t>
            </w:r>
          </w:p>
        </w:tc>
        <w:tc>
          <w:tcPr>
            <w:tcW w:w="316" w:type="dxa"/>
            <w:vAlign w:val="center"/>
          </w:tcPr>
          <w:p w:rsidR="00602D3D" w:rsidRPr="00D62FB3" w:rsidRDefault="00602D3D" w:rsidP="00295A04">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3</w:t>
            </w:r>
          </w:p>
        </w:tc>
        <w:tc>
          <w:tcPr>
            <w:tcW w:w="316" w:type="dxa"/>
            <w:vAlign w:val="center"/>
          </w:tcPr>
          <w:p w:rsidR="00602D3D" w:rsidRPr="00D62FB3" w:rsidRDefault="00602D3D" w:rsidP="00295A04">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3</w:t>
            </w:r>
          </w:p>
        </w:tc>
        <w:tc>
          <w:tcPr>
            <w:tcW w:w="316" w:type="dxa"/>
            <w:vAlign w:val="center"/>
          </w:tcPr>
          <w:p w:rsidR="00602D3D" w:rsidRPr="00D62FB3" w:rsidRDefault="00602D3D" w:rsidP="00295A04">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3</w:t>
            </w:r>
          </w:p>
        </w:tc>
        <w:tc>
          <w:tcPr>
            <w:tcW w:w="316" w:type="dxa"/>
            <w:vAlign w:val="center"/>
          </w:tcPr>
          <w:p w:rsidR="00602D3D" w:rsidRPr="00D62FB3" w:rsidRDefault="00602D3D" w:rsidP="00295A04">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3</w:t>
            </w:r>
          </w:p>
        </w:tc>
        <w:tc>
          <w:tcPr>
            <w:tcW w:w="316" w:type="dxa"/>
            <w:vAlign w:val="center"/>
          </w:tcPr>
          <w:p w:rsidR="00602D3D" w:rsidRPr="00D62FB3" w:rsidRDefault="00602D3D" w:rsidP="00295A04">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1</w:t>
            </w:r>
          </w:p>
        </w:tc>
        <w:tc>
          <w:tcPr>
            <w:tcW w:w="1551" w:type="dxa"/>
            <w:vAlign w:val="center"/>
          </w:tcPr>
          <w:p w:rsidR="00602D3D" w:rsidRPr="00D62FB3" w:rsidRDefault="00602D3D">
            <w:pPr>
              <w:jc w:val="center"/>
              <w:rPr>
                <w:rFonts w:ascii="Century Gothic" w:hAnsi="Century Gothic"/>
                <w:sz w:val="18"/>
                <w:szCs w:val="18"/>
                <w:lang w:val="en-GB"/>
              </w:rPr>
            </w:pPr>
            <w:r w:rsidRPr="00D62FB3">
              <w:rPr>
                <w:rFonts w:ascii="Century Gothic" w:hAnsi="Century Gothic"/>
                <w:sz w:val="18"/>
                <w:szCs w:val="18"/>
                <w:lang w:val="en-GB"/>
              </w:rPr>
              <w:t>Synthesis</w:t>
            </w:r>
          </w:p>
        </w:tc>
        <w:tc>
          <w:tcPr>
            <w:tcW w:w="1260" w:type="dxa"/>
            <w:vAlign w:val="center"/>
          </w:tcPr>
          <w:p w:rsidR="00231A59" w:rsidRPr="00D62FB3" w:rsidRDefault="00231A59" w:rsidP="00231A59">
            <w:pPr>
              <w:jc w:val="center"/>
              <w:rPr>
                <w:rFonts w:ascii="Century Gothic" w:hAnsi="Century Gothic"/>
                <w:sz w:val="16"/>
                <w:szCs w:val="16"/>
                <w:lang w:val="en-GB"/>
              </w:rPr>
            </w:pPr>
            <w:r w:rsidRPr="00D62FB3">
              <w:rPr>
                <w:rFonts w:ascii="Century Gothic" w:hAnsi="Century Gothic"/>
                <w:sz w:val="16"/>
                <w:szCs w:val="16"/>
                <w:lang w:val="en-GB"/>
              </w:rPr>
              <w:t>Lecture/</w:t>
            </w:r>
          </w:p>
          <w:p w:rsidR="00602D3D" w:rsidRPr="00D62FB3" w:rsidRDefault="00231A59" w:rsidP="00231A59">
            <w:pPr>
              <w:jc w:val="center"/>
              <w:rPr>
                <w:rFonts w:ascii="Century Gothic" w:hAnsi="Century Gothic"/>
                <w:sz w:val="18"/>
                <w:szCs w:val="18"/>
                <w:lang w:val="en-GB"/>
              </w:rPr>
            </w:pPr>
            <w:r w:rsidRPr="00D62FB3">
              <w:rPr>
                <w:rFonts w:ascii="Century Gothic" w:hAnsi="Century Gothic"/>
                <w:sz w:val="16"/>
                <w:szCs w:val="16"/>
                <w:lang w:val="en-GB"/>
              </w:rPr>
              <w:t>tutorial</w:t>
            </w:r>
          </w:p>
        </w:tc>
        <w:tc>
          <w:tcPr>
            <w:tcW w:w="2343" w:type="dxa"/>
            <w:vAlign w:val="center"/>
          </w:tcPr>
          <w:p w:rsidR="00231A59" w:rsidRPr="00D62FB3" w:rsidRDefault="00231A59" w:rsidP="00231A59">
            <w:pPr>
              <w:jc w:val="center"/>
              <w:rPr>
                <w:rFonts w:ascii="Century Gothic" w:hAnsi="Century Gothic"/>
                <w:sz w:val="16"/>
                <w:szCs w:val="16"/>
                <w:lang w:val="en-GB"/>
              </w:rPr>
            </w:pPr>
            <w:r w:rsidRPr="00D62FB3">
              <w:rPr>
                <w:rFonts w:ascii="Century Gothic" w:hAnsi="Century Gothic"/>
                <w:sz w:val="16"/>
                <w:szCs w:val="16"/>
                <w:lang w:val="en-GB"/>
              </w:rPr>
              <w:t>Assignment,</w:t>
            </w:r>
          </w:p>
          <w:p w:rsidR="00602D3D" w:rsidRPr="00D62FB3" w:rsidRDefault="00231A59" w:rsidP="00231A59">
            <w:pPr>
              <w:jc w:val="center"/>
              <w:rPr>
                <w:rFonts w:ascii="Century Gothic" w:hAnsi="Century Gothic"/>
                <w:sz w:val="18"/>
                <w:szCs w:val="18"/>
                <w:lang w:val="en-GB"/>
              </w:rPr>
            </w:pPr>
            <w:r w:rsidRPr="00D62FB3">
              <w:rPr>
                <w:rFonts w:ascii="Century Gothic" w:hAnsi="Century Gothic"/>
                <w:sz w:val="16"/>
                <w:szCs w:val="16"/>
                <w:lang w:val="en-GB"/>
              </w:rPr>
              <w:t>Presentation</w:t>
            </w:r>
          </w:p>
        </w:tc>
      </w:tr>
      <w:tr w:rsidR="00EE1EEB" w:rsidRPr="00D62FB3">
        <w:trPr>
          <w:cantSplit/>
          <w:trHeight w:val="530"/>
        </w:trPr>
        <w:tc>
          <w:tcPr>
            <w:tcW w:w="958" w:type="dxa"/>
            <w:vAlign w:val="center"/>
          </w:tcPr>
          <w:p w:rsidR="00EE1EEB" w:rsidRPr="00D62FB3" w:rsidRDefault="00EE1EEB" w:rsidP="00BE2C87">
            <w:pPr>
              <w:jc w:val="center"/>
              <w:rPr>
                <w:rFonts w:ascii="Century Gothic" w:hAnsi="Century Gothic"/>
                <w:b/>
                <w:bCs/>
                <w:sz w:val="18"/>
                <w:szCs w:val="18"/>
                <w:lang w:val="en-GB"/>
              </w:rPr>
            </w:pPr>
            <w:r w:rsidRPr="00D62FB3">
              <w:rPr>
                <w:rFonts w:ascii="Century Gothic" w:hAnsi="Century Gothic"/>
                <w:b/>
                <w:bCs/>
                <w:sz w:val="18"/>
                <w:szCs w:val="18"/>
                <w:lang w:val="en-GB"/>
              </w:rPr>
              <w:t>11-14</w:t>
            </w:r>
          </w:p>
        </w:tc>
        <w:tc>
          <w:tcPr>
            <w:tcW w:w="5945" w:type="dxa"/>
            <w:vAlign w:val="center"/>
          </w:tcPr>
          <w:p w:rsidR="00EE1EEB" w:rsidRPr="00D62FB3" w:rsidRDefault="00EE1EEB" w:rsidP="00EE1EEB">
            <w:pPr>
              <w:pStyle w:val="Header"/>
              <w:tabs>
                <w:tab w:val="clear" w:pos="4320"/>
                <w:tab w:val="clear" w:pos="8640"/>
                <w:tab w:val="left" w:pos="720"/>
              </w:tabs>
              <w:suppressAutoHyphens w:val="0"/>
              <w:ind w:left="360"/>
              <w:jc w:val="both"/>
              <w:rPr>
                <w:rFonts w:ascii="Century Gothic" w:hAnsi="Century Gothic"/>
                <w:sz w:val="18"/>
                <w:szCs w:val="18"/>
                <w:lang w:val="en-GB"/>
              </w:rPr>
            </w:pPr>
            <w:r w:rsidRPr="00D62FB3">
              <w:rPr>
                <w:rFonts w:ascii="Century Gothic" w:hAnsi="Century Gothic"/>
                <w:sz w:val="18"/>
                <w:szCs w:val="18"/>
                <w:lang w:val="en-GB"/>
              </w:rPr>
              <w:t>4</w:t>
            </w:r>
            <w:r w:rsidRPr="00D62FB3">
              <w:rPr>
                <w:rFonts w:ascii="Century Gothic" w:hAnsi="Century Gothic"/>
                <w:b/>
                <w:bCs/>
                <w:sz w:val="18"/>
                <w:szCs w:val="18"/>
                <w:lang w:val="en-GB"/>
              </w:rPr>
              <w:t>.0 Writing Conclusion and Recommendation</w:t>
            </w:r>
          </w:p>
        </w:tc>
        <w:tc>
          <w:tcPr>
            <w:tcW w:w="316" w:type="dxa"/>
            <w:vAlign w:val="center"/>
          </w:tcPr>
          <w:p w:rsidR="00EE1EEB" w:rsidRPr="00D62FB3" w:rsidRDefault="00EE1EEB" w:rsidP="00295A04">
            <w:pPr>
              <w:jc w:val="center"/>
              <w:rPr>
                <w:rFonts w:ascii="Century Gothic" w:hAnsi="Century Gothic"/>
                <w:color w:val="FF0000"/>
                <w:sz w:val="16"/>
                <w:szCs w:val="16"/>
                <w:lang w:val="en-GB"/>
              </w:rPr>
            </w:pPr>
          </w:p>
        </w:tc>
        <w:tc>
          <w:tcPr>
            <w:tcW w:w="316" w:type="dxa"/>
            <w:vAlign w:val="center"/>
          </w:tcPr>
          <w:p w:rsidR="00EE1EEB" w:rsidRPr="00D62FB3" w:rsidRDefault="00EE1EEB" w:rsidP="00295A04">
            <w:pPr>
              <w:jc w:val="center"/>
              <w:rPr>
                <w:rFonts w:ascii="Century Gothic" w:hAnsi="Century Gothic"/>
                <w:color w:val="FF0000"/>
                <w:sz w:val="16"/>
                <w:szCs w:val="16"/>
                <w:lang w:val="en-GB"/>
              </w:rPr>
            </w:pPr>
          </w:p>
        </w:tc>
        <w:tc>
          <w:tcPr>
            <w:tcW w:w="316" w:type="dxa"/>
            <w:vAlign w:val="center"/>
          </w:tcPr>
          <w:p w:rsidR="00EE1EEB" w:rsidRPr="00D62FB3" w:rsidRDefault="00EE1EEB" w:rsidP="00295A04">
            <w:pPr>
              <w:jc w:val="center"/>
              <w:rPr>
                <w:rFonts w:ascii="Century Gothic" w:hAnsi="Century Gothic"/>
                <w:color w:val="FF0000"/>
                <w:sz w:val="16"/>
                <w:szCs w:val="16"/>
                <w:lang w:val="en-GB"/>
              </w:rPr>
            </w:pPr>
          </w:p>
        </w:tc>
        <w:tc>
          <w:tcPr>
            <w:tcW w:w="316" w:type="dxa"/>
            <w:vAlign w:val="center"/>
          </w:tcPr>
          <w:p w:rsidR="00EE1EEB" w:rsidRPr="00D62FB3" w:rsidRDefault="00EE1EEB" w:rsidP="00295A04">
            <w:pPr>
              <w:jc w:val="center"/>
              <w:rPr>
                <w:rFonts w:ascii="Century Gothic" w:hAnsi="Century Gothic"/>
                <w:color w:val="FF0000"/>
                <w:sz w:val="16"/>
                <w:szCs w:val="16"/>
                <w:lang w:val="en-GB"/>
              </w:rPr>
            </w:pPr>
          </w:p>
        </w:tc>
        <w:tc>
          <w:tcPr>
            <w:tcW w:w="316" w:type="dxa"/>
            <w:vAlign w:val="center"/>
          </w:tcPr>
          <w:p w:rsidR="00EE1EEB" w:rsidRPr="00D62FB3" w:rsidRDefault="00EE1EEB" w:rsidP="00295A04">
            <w:pPr>
              <w:jc w:val="center"/>
              <w:rPr>
                <w:rFonts w:ascii="Century Gothic" w:hAnsi="Century Gothic"/>
                <w:color w:val="FF0000"/>
                <w:sz w:val="16"/>
                <w:szCs w:val="16"/>
                <w:lang w:val="en-GB"/>
              </w:rPr>
            </w:pPr>
          </w:p>
        </w:tc>
        <w:tc>
          <w:tcPr>
            <w:tcW w:w="316" w:type="dxa"/>
            <w:vAlign w:val="center"/>
          </w:tcPr>
          <w:p w:rsidR="00EE1EEB" w:rsidRPr="00D62FB3" w:rsidRDefault="00EE1EEB" w:rsidP="00295A04">
            <w:pPr>
              <w:jc w:val="center"/>
              <w:rPr>
                <w:rFonts w:ascii="Century Gothic" w:hAnsi="Century Gothic"/>
                <w:color w:val="FF0000"/>
                <w:sz w:val="16"/>
                <w:szCs w:val="16"/>
                <w:lang w:val="en-GB"/>
              </w:rPr>
            </w:pPr>
          </w:p>
        </w:tc>
        <w:tc>
          <w:tcPr>
            <w:tcW w:w="316" w:type="dxa"/>
            <w:vAlign w:val="center"/>
          </w:tcPr>
          <w:p w:rsidR="00EE1EEB" w:rsidRPr="00D62FB3" w:rsidRDefault="00EE1EEB" w:rsidP="00295A04">
            <w:pPr>
              <w:jc w:val="center"/>
              <w:rPr>
                <w:rFonts w:ascii="Century Gothic" w:hAnsi="Century Gothic"/>
                <w:color w:val="FF0000"/>
                <w:sz w:val="16"/>
                <w:szCs w:val="16"/>
                <w:lang w:val="en-GB"/>
              </w:rPr>
            </w:pPr>
          </w:p>
        </w:tc>
        <w:tc>
          <w:tcPr>
            <w:tcW w:w="1551" w:type="dxa"/>
            <w:vAlign w:val="center"/>
          </w:tcPr>
          <w:p w:rsidR="00EE1EEB" w:rsidRPr="00D62FB3" w:rsidRDefault="00EE1EEB">
            <w:pPr>
              <w:jc w:val="center"/>
              <w:rPr>
                <w:rFonts w:ascii="Century Gothic" w:hAnsi="Century Gothic"/>
                <w:sz w:val="18"/>
                <w:szCs w:val="18"/>
                <w:lang w:val="en-GB"/>
              </w:rPr>
            </w:pPr>
          </w:p>
        </w:tc>
        <w:tc>
          <w:tcPr>
            <w:tcW w:w="1260" w:type="dxa"/>
            <w:vAlign w:val="center"/>
          </w:tcPr>
          <w:p w:rsidR="00EE1EEB" w:rsidRPr="00D62FB3" w:rsidRDefault="00EE1EEB" w:rsidP="00231A59">
            <w:pPr>
              <w:jc w:val="center"/>
              <w:rPr>
                <w:rFonts w:ascii="Century Gothic" w:hAnsi="Century Gothic"/>
                <w:sz w:val="16"/>
                <w:szCs w:val="16"/>
                <w:lang w:val="en-GB"/>
              </w:rPr>
            </w:pPr>
          </w:p>
        </w:tc>
        <w:tc>
          <w:tcPr>
            <w:tcW w:w="2343" w:type="dxa"/>
            <w:vAlign w:val="center"/>
          </w:tcPr>
          <w:p w:rsidR="00EE1EEB" w:rsidRPr="00D62FB3" w:rsidRDefault="00EE1EEB" w:rsidP="00231A59">
            <w:pPr>
              <w:jc w:val="center"/>
              <w:rPr>
                <w:rFonts w:ascii="Century Gothic" w:hAnsi="Century Gothic"/>
                <w:sz w:val="16"/>
                <w:szCs w:val="16"/>
                <w:lang w:val="en-GB"/>
              </w:rPr>
            </w:pPr>
          </w:p>
        </w:tc>
      </w:tr>
      <w:tr w:rsidR="00602D3D" w:rsidRPr="00D62FB3">
        <w:trPr>
          <w:cantSplit/>
          <w:trHeight w:val="530"/>
        </w:trPr>
        <w:tc>
          <w:tcPr>
            <w:tcW w:w="958" w:type="dxa"/>
            <w:vAlign w:val="center"/>
          </w:tcPr>
          <w:p w:rsidR="00602D3D" w:rsidRPr="00D62FB3" w:rsidRDefault="00602D3D" w:rsidP="00BE2C87">
            <w:pPr>
              <w:jc w:val="center"/>
              <w:rPr>
                <w:rFonts w:ascii="Century Gothic" w:hAnsi="Century Gothic"/>
                <w:b/>
                <w:bCs/>
                <w:sz w:val="18"/>
                <w:szCs w:val="18"/>
                <w:lang w:val="en-GB"/>
              </w:rPr>
            </w:pPr>
          </w:p>
        </w:tc>
        <w:tc>
          <w:tcPr>
            <w:tcW w:w="5945" w:type="dxa"/>
            <w:vAlign w:val="center"/>
          </w:tcPr>
          <w:p w:rsidR="00602D3D" w:rsidRPr="00D62FB3" w:rsidRDefault="00602D3D" w:rsidP="00A816C2">
            <w:pPr>
              <w:numPr>
                <w:ilvl w:val="0"/>
                <w:numId w:val="5"/>
              </w:numPr>
              <w:jc w:val="both"/>
              <w:rPr>
                <w:rFonts w:ascii="Century Gothic" w:hAnsi="Century Gothic"/>
                <w:b/>
                <w:sz w:val="18"/>
                <w:szCs w:val="18"/>
                <w:lang w:val="en-GB"/>
              </w:rPr>
            </w:pPr>
            <w:r w:rsidRPr="00D62FB3">
              <w:rPr>
                <w:rFonts w:ascii="Century Gothic" w:hAnsi="Century Gothic"/>
                <w:sz w:val="18"/>
                <w:szCs w:val="18"/>
                <w:lang w:val="en-GB"/>
              </w:rPr>
              <w:t>Conclude findings based on primary and secondary sources.</w:t>
            </w:r>
          </w:p>
        </w:tc>
        <w:tc>
          <w:tcPr>
            <w:tcW w:w="316" w:type="dxa"/>
            <w:vAlign w:val="center"/>
          </w:tcPr>
          <w:p w:rsidR="00602D3D" w:rsidRPr="00D62FB3" w:rsidRDefault="00602D3D" w:rsidP="00295A04">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3</w:t>
            </w:r>
          </w:p>
        </w:tc>
        <w:tc>
          <w:tcPr>
            <w:tcW w:w="316" w:type="dxa"/>
            <w:vAlign w:val="center"/>
          </w:tcPr>
          <w:p w:rsidR="00602D3D" w:rsidRPr="00D62FB3" w:rsidRDefault="00602D3D" w:rsidP="00295A04">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3</w:t>
            </w:r>
          </w:p>
        </w:tc>
        <w:tc>
          <w:tcPr>
            <w:tcW w:w="316" w:type="dxa"/>
            <w:vAlign w:val="center"/>
          </w:tcPr>
          <w:p w:rsidR="00602D3D" w:rsidRPr="00D62FB3" w:rsidRDefault="00602D3D" w:rsidP="00295A04">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3</w:t>
            </w:r>
          </w:p>
        </w:tc>
        <w:tc>
          <w:tcPr>
            <w:tcW w:w="316" w:type="dxa"/>
            <w:vAlign w:val="center"/>
          </w:tcPr>
          <w:p w:rsidR="00602D3D" w:rsidRPr="00D62FB3" w:rsidRDefault="00602D3D" w:rsidP="00295A04">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3</w:t>
            </w:r>
          </w:p>
        </w:tc>
        <w:tc>
          <w:tcPr>
            <w:tcW w:w="316" w:type="dxa"/>
            <w:vAlign w:val="center"/>
          </w:tcPr>
          <w:p w:rsidR="00602D3D" w:rsidRPr="00D62FB3" w:rsidRDefault="00602D3D" w:rsidP="00295A04">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3</w:t>
            </w:r>
          </w:p>
        </w:tc>
        <w:tc>
          <w:tcPr>
            <w:tcW w:w="316" w:type="dxa"/>
            <w:vAlign w:val="center"/>
          </w:tcPr>
          <w:p w:rsidR="00602D3D" w:rsidRPr="00D62FB3" w:rsidRDefault="00602D3D" w:rsidP="00295A04">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3</w:t>
            </w:r>
          </w:p>
        </w:tc>
        <w:tc>
          <w:tcPr>
            <w:tcW w:w="316" w:type="dxa"/>
            <w:vAlign w:val="center"/>
          </w:tcPr>
          <w:p w:rsidR="00602D3D" w:rsidRPr="00D62FB3" w:rsidRDefault="00602D3D" w:rsidP="00295A04">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1</w:t>
            </w:r>
          </w:p>
        </w:tc>
        <w:tc>
          <w:tcPr>
            <w:tcW w:w="1551" w:type="dxa"/>
            <w:vAlign w:val="center"/>
          </w:tcPr>
          <w:p w:rsidR="00602D3D" w:rsidRPr="00D62FB3" w:rsidRDefault="00602D3D">
            <w:pPr>
              <w:jc w:val="center"/>
              <w:rPr>
                <w:rFonts w:ascii="Century Gothic" w:hAnsi="Century Gothic"/>
                <w:sz w:val="18"/>
                <w:szCs w:val="18"/>
                <w:lang w:val="en-GB"/>
              </w:rPr>
            </w:pPr>
            <w:r w:rsidRPr="00D62FB3">
              <w:rPr>
                <w:rFonts w:ascii="Century Gothic" w:hAnsi="Century Gothic"/>
                <w:sz w:val="18"/>
                <w:szCs w:val="18"/>
                <w:lang w:val="en-GB"/>
              </w:rPr>
              <w:t>Evaluation</w:t>
            </w:r>
          </w:p>
        </w:tc>
        <w:tc>
          <w:tcPr>
            <w:tcW w:w="1260" w:type="dxa"/>
            <w:vAlign w:val="center"/>
          </w:tcPr>
          <w:p w:rsidR="00231A59" w:rsidRPr="00D62FB3" w:rsidRDefault="00231A59" w:rsidP="00231A59">
            <w:pPr>
              <w:jc w:val="center"/>
              <w:rPr>
                <w:rFonts w:ascii="Century Gothic" w:hAnsi="Century Gothic"/>
                <w:sz w:val="16"/>
                <w:szCs w:val="16"/>
                <w:lang w:val="en-GB"/>
              </w:rPr>
            </w:pPr>
            <w:r w:rsidRPr="00D62FB3">
              <w:rPr>
                <w:rFonts w:ascii="Century Gothic" w:hAnsi="Century Gothic"/>
                <w:sz w:val="16"/>
                <w:szCs w:val="16"/>
                <w:lang w:val="en-GB"/>
              </w:rPr>
              <w:t>Lecture/</w:t>
            </w:r>
          </w:p>
          <w:p w:rsidR="00602D3D" w:rsidRPr="00D62FB3" w:rsidRDefault="00231A59" w:rsidP="00231A59">
            <w:pPr>
              <w:jc w:val="center"/>
              <w:rPr>
                <w:rFonts w:ascii="Century Gothic" w:hAnsi="Century Gothic"/>
                <w:sz w:val="18"/>
                <w:szCs w:val="18"/>
                <w:lang w:val="en-GB"/>
              </w:rPr>
            </w:pPr>
            <w:r w:rsidRPr="00D62FB3">
              <w:rPr>
                <w:rFonts w:ascii="Century Gothic" w:hAnsi="Century Gothic"/>
                <w:sz w:val="16"/>
                <w:szCs w:val="16"/>
                <w:lang w:val="en-GB"/>
              </w:rPr>
              <w:t>tutorial</w:t>
            </w:r>
          </w:p>
        </w:tc>
        <w:tc>
          <w:tcPr>
            <w:tcW w:w="2343" w:type="dxa"/>
            <w:vAlign w:val="center"/>
          </w:tcPr>
          <w:p w:rsidR="00231A59" w:rsidRPr="00D62FB3" w:rsidRDefault="00231A59" w:rsidP="00231A59">
            <w:pPr>
              <w:jc w:val="center"/>
              <w:rPr>
                <w:rFonts w:ascii="Century Gothic" w:hAnsi="Century Gothic"/>
                <w:sz w:val="16"/>
                <w:szCs w:val="16"/>
                <w:lang w:val="en-GB"/>
              </w:rPr>
            </w:pPr>
            <w:r w:rsidRPr="00D62FB3">
              <w:rPr>
                <w:rFonts w:ascii="Century Gothic" w:hAnsi="Century Gothic"/>
                <w:sz w:val="16"/>
                <w:szCs w:val="16"/>
                <w:lang w:val="en-GB"/>
              </w:rPr>
              <w:t>Assignment,</w:t>
            </w:r>
          </w:p>
          <w:p w:rsidR="00602D3D" w:rsidRPr="00D62FB3" w:rsidRDefault="00231A59" w:rsidP="00231A59">
            <w:pPr>
              <w:jc w:val="center"/>
              <w:rPr>
                <w:rFonts w:ascii="Century Gothic" w:hAnsi="Century Gothic"/>
                <w:sz w:val="18"/>
                <w:szCs w:val="18"/>
                <w:lang w:val="en-GB"/>
              </w:rPr>
            </w:pPr>
            <w:r w:rsidRPr="00D62FB3">
              <w:rPr>
                <w:rFonts w:ascii="Century Gothic" w:hAnsi="Century Gothic"/>
                <w:sz w:val="16"/>
                <w:szCs w:val="16"/>
                <w:lang w:val="en-GB"/>
              </w:rPr>
              <w:t>Presentation</w:t>
            </w:r>
          </w:p>
        </w:tc>
      </w:tr>
      <w:tr w:rsidR="00602D3D" w:rsidRPr="00D62FB3">
        <w:trPr>
          <w:cantSplit/>
          <w:trHeight w:val="530"/>
        </w:trPr>
        <w:tc>
          <w:tcPr>
            <w:tcW w:w="958" w:type="dxa"/>
            <w:vAlign w:val="center"/>
          </w:tcPr>
          <w:p w:rsidR="00602D3D" w:rsidRPr="00D62FB3" w:rsidRDefault="00602D3D" w:rsidP="00BE2C87">
            <w:pPr>
              <w:jc w:val="center"/>
              <w:rPr>
                <w:rFonts w:ascii="Century Gothic" w:hAnsi="Century Gothic"/>
                <w:b/>
                <w:bCs/>
                <w:sz w:val="18"/>
                <w:szCs w:val="18"/>
                <w:lang w:val="en-GB"/>
              </w:rPr>
            </w:pPr>
          </w:p>
        </w:tc>
        <w:tc>
          <w:tcPr>
            <w:tcW w:w="5945" w:type="dxa"/>
            <w:vAlign w:val="center"/>
          </w:tcPr>
          <w:p w:rsidR="00602D3D" w:rsidRPr="00D62FB3" w:rsidRDefault="00602D3D" w:rsidP="00A816C2">
            <w:pPr>
              <w:pStyle w:val="Header"/>
              <w:numPr>
                <w:ilvl w:val="0"/>
                <w:numId w:val="3"/>
              </w:numPr>
              <w:tabs>
                <w:tab w:val="clear" w:pos="4320"/>
                <w:tab w:val="clear" w:pos="8640"/>
                <w:tab w:val="left" w:pos="720"/>
              </w:tabs>
              <w:suppressAutoHyphens w:val="0"/>
              <w:jc w:val="both"/>
              <w:rPr>
                <w:rFonts w:ascii="Century Gothic" w:hAnsi="Century Gothic"/>
                <w:sz w:val="18"/>
                <w:szCs w:val="18"/>
                <w:lang w:val="en-GB"/>
              </w:rPr>
            </w:pPr>
            <w:r w:rsidRPr="00D62FB3">
              <w:rPr>
                <w:rFonts w:ascii="Century Gothic" w:hAnsi="Century Gothic"/>
                <w:sz w:val="18"/>
                <w:szCs w:val="18"/>
                <w:lang w:val="en-GB"/>
              </w:rPr>
              <w:t>Make suggestions for further improvement of the case studied.</w:t>
            </w:r>
          </w:p>
        </w:tc>
        <w:tc>
          <w:tcPr>
            <w:tcW w:w="316" w:type="dxa"/>
            <w:vAlign w:val="center"/>
          </w:tcPr>
          <w:p w:rsidR="00602D3D" w:rsidRPr="00D62FB3" w:rsidRDefault="00602D3D" w:rsidP="00295A04">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3</w:t>
            </w:r>
          </w:p>
        </w:tc>
        <w:tc>
          <w:tcPr>
            <w:tcW w:w="316" w:type="dxa"/>
            <w:vAlign w:val="center"/>
          </w:tcPr>
          <w:p w:rsidR="00602D3D" w:rsidRPr="00D62FB3" w:rsidRDefault="00602D3D" w:rsidP="00295A04">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3</w:t>
            </w:r>
          </w:p>
        </w:tc>
        <w:tc>
          <w:tcPr>
            <w:tcW w:w="316" w:type="dxa"/>
            <w:vAlign w:val="center"/>
          </w:tcPr>
          <w:p w:rsidR="00602D3D" w:rsidRPr="00D62FB3" w:rsidRDefault="00602D3D" w:rsidP="00295A04">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3</w:t>
            </w:r>
          </w:p>
        </w:tc>
        <w:tc>
          <w:tcPr>
            <w:tcW w:w="316" w:type="dxa"/>
            <w:vAlign w:val="center"/>
          </w:tcPr>
          <w:p w:rsidR="00602D3D" w:rsidRPr="00D62FB3" w:rsidRDefault="00602D3D" w:rsidP="00295A04">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3</w:t>
            </w:r>
          </w:p>
        </w:tc>
        <w:tc>
          <w:tcPr>
            <w:tcW w:w="316" w:type="dxa"/>
            <w:vAlign w:val="center"/>
          </w:tcPr>
          <w:p w:rsidR="00602D3D" w:rsidRPr="00D62FB3" w:rsidRDefault="00602D3D" w:rsidP="00295A04">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3</w:t>
            </w:r>
          </w:p>
        </w:tc>
        <w:tc>
          <w:tcPr>
            <w:tcW w:w="316" w:type="dxa"/>
            <w:vAlign w:val="center"/>
          </w:tcPr>
          <w:p w:rsidR="00602D3D" w:rsidRPr="00D62FB3" w:rsidRDefault="00602D3D" w:rsidP="00295A04">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3</w:t>
            </w:r>
          </w:p>
        </w:tc>
        <w:tc>
          <w:tcPr>
            <w:tcW w:w="316" w:type="dxa"/>
            <w:vAlign w:val="center"/>
          </w:tcPr>
          <w:p w:rsidR="00602D3D" w:rsidRPr="00D62FB3" w:rsidRDefault="00602D3D" w:rsidP="00295A04">
            <w:pPr>
              <w:jc w:val="center"/>
              <w:rPr>
                <w:rFonts w:ascii="Century Gothic" w:hAnsi="Century Gothic"/>
                <w:color w:val="FF0000"/>
                <w:sz w:val="16"/>
                <w:szCs w:val="16"/>
                <w:lang w:val="en-GB"/>
              </w:rPr>
            </w:pPr>
            <w:r w:rsidRPr="00D62FB3">
              <w:rPr>
                <w:rFonts w:ascii="Century Gothic" w:hAnsi="Century Gothic"/>
                <w:color w:val="FF0000"/>
                <w:sz w:val="16"/>
                <w:szCs w:val="16"/>
                <w:lang w:val="en-GB"/>
              </w:rPr>
              <w:t>1</w:t>
            </w:r>
          </w:p>
        </w:tc>
        <w:tc>
          <w:tcPr>
            <w:tcW w:w="1551" w:type="dxa"/>
            <w:vAlign w:val="center"/>
          </w:tcPr>
          <w:p w:rsidR="00602D3D" w:rsidRPr="00D62FB3" w:rsidRDefault="00602D3D">
            <w:pPr>
              <w:jc w:val="center"/>
              <w:rPr>
                <w:rFonts w:ascii="Century Gothic" w:hAnsi="Century Gothic"/>
                <w:sz w:val="18"/>
                <w:szCs w:val="18"/>
                <w:lang w:val="en-GB"/>
              </w:rPr>
            </w:pPr>
            <w:r w:rsidRPr="00D62FB3">
              <w:rPr>
                <w:rFonts w:ascii="Century Gothic" w:hAnsi="Century Gothic"/>
                <w:sz w:val="18"/>
                <w:szCs w:val="18"/>
                <w:lang w:val="en-GB"/>
              </w:rPr>
              <w:t>Evaluation</w:t>
            </w:r>
          </w:p>
        </w:tc>
        <w:tc>
          <w:tcPr>
            <w:tcW w:w="1260" w:type="dxa"/>
            <w:vAlign w:val="center"/>
          </w:tcPr>
          <w:p w:rsidR="00231A59" w:rsidRPr="00D62FB3" w:rsidRDefault="00231A59" w:rsidP="00231A59">
            <w:pPr>
              <w:jc w:val="center"/>
              <w:rPr>
                <w:rFonts w:ascii="Century Gothic" w:hAnsi="Century Gothic"/>
                <w:sz w:val="16"/>
                <w:szCs w:val="16"/>
                <w:lang w:val="en-GB"/>
              </w:rPr>
            </w:pPr>
            <w:r w:rsidRPr="00D62FB3">
              <w:rPr>
                <w:rFonts w:ascii="Century Gothic" w:hAnsi="Century Gothic"/>
                <w:sz w:val="16"/>
                <w:szCs w:val="16"/>
                <w:lang w:val="en-GB"/>
              </w:rPr>
              <w:t>Lecture/</w:t>
            </w:r>
          </w:p>
          <w:p w:rsidR="00602D3D" w:rsidRPr="00D62FB3" w:rsidRDefault="00231A59" w:rsidP="00231A59">
            <w:pPr>
              <w:jc w:val="center"/>
              <w:rPr>
                <w:rFonts w:ascii="Century Gothic" w:hAnsi="Century Gothic"/>
                <w:sz w:val="18"/>
                <w:szCs w:val="18"/>
                <w:lang w:val="en-GB"/>
              </w:rPr>
            </w:pPr>
            <w:r w:rsidRPr="00D62FB3">
              <w:rPr>
                <w:rFonts w:ascii="Century Gothic" w:hAnsi="Century Gothic"/>
                <w:sz w:val="16"/>
                <w:szCs w:val="16"/>
                <w:lang w:val="en-GB"/>
              </w:rPr>
              <w:t>tutorial</w:t>
            </w:r>
          </w:p>
        </w:tc>
        <w:tc>
          <w:tcPr>
            <w:tcW w:w="2343" w:type="dxa"/>
            <w:vAlign w:val="center"/>
          </w:tcPr>
          <w:p w:rsidR="00231A59" w:rsidRPr="00D62FB3" w:rsidRDefault="00231A59" w:rsidP="00231A59">
            <w:pPr>
              <w:jc w:val="center"/>
              <w:rPr>
                <w:rFonts w:ascii="Century Gothic" w:hAnsi="Century Gothic"/>
                <w:sz w:val="16"/>
                <w:szCs w:val="16"/>
                <w:lang w:val="en-GB"/>
              </w:rPr>
            </w:pPr>
            <w:r w:rsidRPr="00D62FB3">
              <w:rPr>
                <w:rFonts w:ascii="Century Gothic" w:hAnsi="Century Gothic"/>
                <w:sz w:val="16"/>
                <w:szCs w:val="16"/>
                <w:lang w:val="en-GB"/>
              </w:rPr>
              <w:t>Assignment,</w:t>
            </w:r>
          </w:p>
          <w:p w:rsidR="00602D3D" w:rsidRPr="00D62FB3" w:rsidRDefault="00231A59" w:rsidP="00231A59">
            <w:pPr>
              <w:jc w:val="center"/>
              <w:rPr>
                <w:rFonts w:ascii="Century Gothic" w:hAnsi="Century Gothic"/>
                <w:sz w:val="18"/>
                <w:szCs w:val="18"/>
                <w:lang w:val="en-GB"/>
              </w:rPr>
            </w:pPr>
            <w:r w:rsidRPr="00D62FB3">
              <w:rPr>
                <w:rFonts w:ascii="Century Gothic" w:hAnsi="Century Gothic"/>
                <w:sz w:val="16"/>
                <w:szCs w:val="16"/>
                <w:lang w:val="en-GB"/>
              </w:rPr>
              <w:t>Presentation</w:t>
            </w:r>
          </w:p>
        </w:tc>
      </w:tr>
    </w:tbl>
    <w:p w:rsidR="000E0590" w:rsidRPr="00D62FB3" w:rsidRDefault="000E0590">
      <w:pPr>
        <w:rPr>
          <w:lang w:val="en-GB"/>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306"/>
        <w:gridCol w:w="3306"/>
        <w:gridCol w:w="3306"/>
      </w:tblGrid>
      <w:tr w:rsidR="000E0590" w:rsidRPr="00D62FB3">
        <w:trPr>
          <w:cantSplit/>
          <w:trHeight w:val="370"/>
        </w:trPr>
        <w:tc>
          <w:tcPr>
            <w:tcW w:w="3154" w:type="dxa"/>
            <w:vAlign w:val="center"/>
          </w:tcPr>
          <w:p w:rsidR="000E0590" w:rsidRPr="00D62FB3" w:rsidRDefault="000E0590">
            <w:pPr>
              <w:pStyle w:val="Heading1"/>
              <w:jc w:val="center"/>
              <w:rPr>
                <w:rFonts w:ascii="Century Gothic" w:hAnsi="Century Gothic"/>
                <w:sz w:val="18"/>
                <w:szCs w:val="18"/>
                <w:lang w:val="en-GB"/>
              </w:rPr>
            </w:pPr>
            <w:r w:rsidRPr="00D62FB3">
              <w:rPr>
                <w:rFonts w:ascii="Century Gothic" w:hAnsi="Century Gothic"/>
                <w:sz w:val="18"/>
                <w:szCs w:val="18"/>
                <w:lang w:val="en-GB"/>
              </w:rPr>
              <w:t>Prepared by:</w:t>
            </w:r>
          </w:p>
        </w:tc>
        <w:tc>
          <w:tcPr>
            <w:tcW w:w="3154" w:type="dxa"/>
            <w:vAlign w:val="center"/>
          </w:tcPr>
          <w:p w:rsidR="000E0590" w:rsidRPr="00D62FB3" w:rsidRDefault="000E0590">
            <w:pPr>
              <w:pStyle w:val="Heading2"/>
              <w:tabs>
                <w:tab w:val="clear" w:pos="0"/>
                <w:tab w:val="left" w:pos="864"/>
              </w:tabs>
              <w:rPr>
                <w:bCs w:val="0"/>
                <w:sz w:val="18"/>
                <w:szCs w:val="18"/>
                <w:lang w:val="en-GB"/>
              </w:rPr>
            </w:pPr>
            <w:r w:rsidRPr="00D62FB3">
              <w:rPr>
                <w:bCs w:val="0"/>
                <w:sz w:val="18"/>
                <w:szCs w:val="18"/>
                <w:lang w:val="en-GB"/>
              </w:rPr>
              <w:t>Checked by:</w:t>
            </w:r>
          </w:p>
        </w:tc>
        <w:tc>
          <w:tcPr>
            <w:tcW w:w="3154" w:type="dxa"/>
            <w:vAlign w:val="center"/>
          </w:tcPr>
          <w:p w:rsidR="000E0590" w:rsidRPr="00D62FB3" w:rsidRDefault="000E0590">
            <w:pPr>
              <w:pStyle w:val="Heading2"/>
              <w:tabs>
                <w:tab w:val="clear" w:pos="0"/>
                <w:tab w:val="left" w:pos="864"/>
              </w:tabs>
              <w:rPr>
                <w:bCs w:val="0"/>
                <w:sz w:val="18"/>
                <w:szCs w:val="18"/>
                <w:lang w:val="en-GB"/>
              </w:rPr>
            </w:pPr>
            <w:r w:rsidRPr="00D62FB3">
              <w:rPr>
                <w:bCs w:val="0"/>
                <w:sz w:val="18"/>
                <w:szCs w:val="18"/>
                <w:lang w:val="en-GB"/>
              </w:rPr>
              <w:t>Approved by:</w:t>
            </w:r>
          </w:p>
        </w:tc>
      </w:tr>
      <w:tr w:rsidR="000E0590" w:rsidRPr="00D62FB3">
        <w:trPr>
          <w:cantSplit/>
          <w:trHeight w:val="1857"/>
        </w:trPr>
        <w:tc>
          <w:tcPr>
            <w:tcW w:w="3154" w:type="dxa"/>
            <w:vAlign w:val="center"/>
          </w:tcPr>
          <w:p w:rsidR="000E0590" w:rsidRPr="00D62FB3" w:rsidRDefault="000E0590" w:rsidP="00751259">
            <w:pPr>
              <w:pStyle w:val="Heading1"/>
              <w:tabs>
                <w:tab w:val="clear" w:pos="0"/>
              </w:tabs>
              <w:jc w:val="left"/>
              <w:rPr>
                <w:rFonts w:ascii="Century Gothic" w:hAnsi="Century Gothic"/>
                <w:b w:val="0"/>
                <w:sz w:val="18"/>
                <w:szCs w:val="18"/>
                <w:lang w:val="en-GB"/>
              </w:rPr>
            </w:pPr>
            <w:r w:rsidRPr="00D62FB3">
              <w:rPr>
                <w:rFonts w:ascii="Century Gothic" w:hAnsi="Century Gothic"/>
                <w:b w:val="0"/>
                <w:sz w:val="18"/>
                <w:szCs w:val="18"/>
                <w:lang w:val="en-GB"/>
              </w:rPr>
              <w:t xml:space="preserve">Name: </w:t>
            </w:r>
            <w:proofErr w:type="spellStart"/>
            <w:r w:rsidR="00DE18B1" w:rsidRPr="00D62FB3">
              <w:rPr>
                <w:rFonts w:ascii="Century Gothic" w:hAnsi="Century Gothic"/>
                <w:b w:val="0"/>
                <w:sz w:val="18"/>
                <w:szCs w:val="18"/>
                <w:lang w:val="en-GB"/>
              </w:rPr>
              <w:t>Suriya</w:t>
            </w:r>
            <w:proofErr w:type="spellEnd"/>
            <w:r w:rsidR="00DE18B1" w:rsidRPr="00D62FB3">
              <w:rPr>
                <w:rFonts w:ascii="Century Gothic" w:hAnsi="Century Gothic"/>
                <w:b w:val="0"/>
                <w:sz w:val="18"/>
                <w:szCs w:val="18"/>
                <w:lang w:val="en-GB"/>
              </w:rPr>
              <w:t xml:space="preserve"> Kumar</w:t>
            </w:r>
          </w:p>
          <w:p w:rsidR="00F33C47" w:rsidRPr="00D62FB3" w:rsidRDefault="000E0590" w:rsidP="00751259">
            <w:pPr>
              <w:rPr>
                <w:rFonts w:ascii="Century Gothic" w:hAnsi="Century Gothic"/>
                <w:sz w:val="18"/>
                <w:szCs w:val="18"/>
                <w:lang w:val="en-GB"/>
              </w:rPr>
            </w:pPr>
            <w:r w:rsidRPr="00D62FB3">
              <w:rPr>
                <w:rFonts w:ascii="Century Gothic" w:hAnsi="Century Gothic"/>
                <w:sz w:val="18"/>
                <w:szCs w:val="18"/>
                <w:lang w:val="en-GB"/>
              </w:rPr>
              <w:t xml:space="preserve">Position: </w:t>
            </w:r>
            <w:r w:rsidR="00602D3D" w:rsidRPr="00D62FB3">
              <w:rPr>
                <w:rFonts w:ascii="Century Gothic" w:hAnsi="Century Gothic"/>
                <w:sz w:val="18"/>
                <w:szCs w:val="18"/>
                <w:lang w:val="en-GB"/>
              </w:rPr>
              <w:t>Lecturer</w:t>
            </w:r>
          </w:p>
          <w:p w:rsidR="000E0590" w:rsidRPr="00D62FB3" w:rsidRDefault="00602D3D" w:rsidP="00751259">
            <w:pPr>
              <w:rPr>
                <w:rFonts w:ascii="Century Gothic" w:hAnsi="Century Gothic"/>
                <w:sz w:val="18"/>
                <w:szCs w:val="18"/>
                <w:lang w:val="en-GB"/>
              </w:rPr>
            </w:pPr>
            <w:r w:rsidRPr="00D62FB3">
              <w:rPr>
                <w:rFonts w:ascii="Century Gothic" w:hAnsi="Century Gothic"/>
                <w:sz w:val="18"/>
                <w:szCs w:val="18"/>
                <w:lang w:val="en-GB"/>
              </w:rPr>
              <w:t xml:space="preserve">Date: </w:t>
            </w:r>
            <w:r w:rsidR="00DE18B1" w:rsidRPr="00D62FB3">
              <w:rPr>
                <w:rFonts w:ascii="Century Gothic" w:hAnsi="Century Gothic"/>
                <w:sz w:val="18"/>
                <w:szCs w:val="18"/>
                <w:lang w:val="en-GB"/>
              </w:rPr>
              <w:t xml:space="preserve"> 16  June</w:t>
            </w:r>
            <w:r w:rsidR="00A553FB" w:rsidRPr="00D62FB3">
              <w:rPr>
                <w:rFonts w:ascii="Century Gothic" w:hAnsi="Century Gothic"/>
                <w:sz w:val="18"/>
                <w:szCs w:val="18"/>
                <w:lang w:val="en-GB"/>
              </w:rPr>
              <w:t xml:space="preserve"> 200</w:t>
            </w:r>
            <w:r w:rsidR="00DE18B1" w:rsidRPr="00D62FB3">
              <w:rPr>
                <w:rFonts w:ascii="Century Gothic" w:hAnsi="Century Gothic"/>
                <w:sz w:val="18"/>
                <w:szCs w:val="18"/>
                <w:lang w:val="en-GB"/>
              </w:rPr>
              <w:t>9</w:t>
            </w:r>
          </w:p>
          <w:p w:rsidR="00DE18B1" w:rsidRPr="00D62FB3" w:rsidRDefault="00DE18B1" w:rsidP="00751259">
            <w:pPr>
              <w:rPr>
                <w:rFonts w:ascii="Century Gothic" w:hAnsi="Century Gothic"/>
                <w:sz w:val="18"/>
                <w:szCs w:val="18"/>
                <w:lang w:val="en-GB"/>
              </w:rPr>
            </w:pPr>
          </w:p>
          <w:p w:rsidR="00DE18B1" w:rsidRPr="00D62FB3" w:rsidRDefault="00DE18B1" w:rsidP="00751259">
            <w:pPr>
              <w:rPr>
                <w:rFonts w:ascii="Century Gothic" w:hAnsi="Century Gothic"/>
                <w:sz w:val="18"/>
                <w:szCs w:val="18"/>
                <w:lang w:val="en-GB"/>
              </w:rPr>
            </w:pPr>
          </w:p>
        </w:tc>
        <w:tc>
          <w:tcPr>
            <w:tcW w:w="3154" w:type="dxa"/>
            <w:vAlign w:val="center"/>
          </w:tcPr>
          <w:p w:rsidR="000E0590" w:rsidRPr="00D62FB3" w:rsidRDefault="00F33C47" w:rsidP="00751259">
            <w:pPr>
              <w:pStyle w:val="Heading1"/>
              <w:tabs>
                <w:tab w:val="clear" w:pos="0"/>
              </w:tabs>
              <w:jc w:val="left"/>
              <w:rPr>
                <w:rFonts w:ascii="Century Gothic" w:hAnsi="Century Gothic"/>
                <w:b w:val="0"/>
                <w:sz w:val="18"/>
                <w:szCs w:val="18"/>
                <w:lang w:val="en-GB"/>
              </w:rPr>
            </w:pPr>
            <w:r w:rsidRPr="00D62FB3">
              <w:rPr>
                <w:rFonts w:ascii="Century Gothic" w:hAnsi="Century Gothic"/>
                <w:b w:val="0"/>
                <w:sz w:val="18"/>
                <w:szCs w:val="18"/>
                <w:lang w:val="en-GB"/>
              </w:rPr>
              <w:t xml:space="preserve">Name: </w:t>
            </w:r>
            <w:r w:rsidR="00320888" w:rsidRPr="00D62FB3">
              <w:rPr>
                <w:rFonts w:ascii="Century Gothic" w:hAnsi="Century Gothic"/>
                <w:b w:val="0"/>
                <w:sz w:val="18"/>
                <w:szCs w:val="18"/>
                <w:lang w:val="en-GB"/>
              </w:rPr>
              <w:t xml:space="preserve">Wan </w:t>
            </w:r>
            <w:proofErr w:type="spellStart"/>
            <w:r w:rsidR="00320888" w:rsidRPr="00D62FB3">
              <w:rPr>
                <w:rFonts w:ascii="Century Gothic" w:hAnsi="Century Gothic"/>
                <w:b w:val="0"/>
                <w:sz w:val="18"/>
                <w:szCs w:val="18"/>
                <w:lang w:val="en-GB"/>
              </w:rPr>
              <w:t>Jumani</w:t>
            </w:r>
            <w:proofErr w:type="spellEnd"/>
            <w:r w:rsidR="00320888" w:rsidRPr="00D62FB3">
              <w:rPr>
                <w:rFonts w:ascii="Century Gothic" w:hAnsi="Century Gothic"/>
                <w:b w:val="0"/>
                <w:sz w:val="18"/>
                <w:szCs w:val="18"/>
                <w:lang w:val="en-GB"/>
              </w:rPr>
              <w:t xml:space="preserve"> </w:t>
            </w:r>
            <w:proofErr w:type="spellStart"/>
            <w:proofErr w:type="gramStart"/>
            <w:r w:rsidR="00320888" w:rsidRPr="00D62FB3">
              <w:rPr>
                <w:rFonts w:ascii="Century Gothic" w:hAnsi="Century Gothic"/>
                <w:b w:val="0"/>
                <w:sz w:val="18"/>
                <w:szCs w:val="18"/>
                <w:lang w:val="en-GB"/>
              </w:rPr>
              <w:t>bt</w:t>
            </w:r>
            <w:proofErr w:type="spellEnd"/>
            <w:proofErr w:type="gramEnd"/>
            <w:r w:rsidR="00320888" w:rsidRPr="00D62FB3">
              <w:rPr>
                <w:rFonts w:ascii="Century Gothic" w:hAnsi="Century Gothic"/>
                <w:b w:val="0"/>
                <w:sz w:val="18"/>
                <w:szCs w:val="18"/>
                <w:lang w:val="en-GB"/>
              </w:rPr>
              <w:t xml:space="preserve"> </w:t>
            </w:r>
            <w:proofErr w:type="spellStart"/>
            <w:r w:rsidR="00320888" w:rsidRPr="00D62FB3">
              <w:rPr>
                <w:rFonts w:ascii="Century Gothic" w:hAnsi="Century Gothic"/>
                <w:b w:val="0"/>
                <w:sz w:val="18"/>
                <w:szCs w:val="18"/>
                <w:lang w:val="en-GB"/>
              </w:rPr>
              <w:t>Fauzi</w:t>
            </w:r>
            <w:proofErr w:type="spellEnd"/>
          </w:p>
          <w:p w:rsidR="000E0590" w:rsidRPr="00D62FB3" w:rsidRDefault="000E0590" w:rsidP="00751259">
            <w:pPr>
              <w:rPr>
                <w:rFonts w:ascii="Century Gothic" w:hAnsi="Century Gothic"/>
                <w:sz w:val="18"/>
                <w:szCs w:val="18"/>
                <w:lang w:val="en-GB"/>
              </w:rPr>
            </w:pPr>
            <w:r w:rsidRPr="00D62FB3">
              <w:rPr>
                <w:rFonts w:ascii="Century Gothic" w:hAnsi="Century Gothic"/>
                <w:sz w:val="18"/>
                <w:szCs w:val="18"/>
                <w:lang w:val="en-GB"/>
              </w:rPr>
              <w:t>Position:  Head of program</w:t>
            </w:r>
          </w:p>
          <w:p w:rsidR="000E0590" w:rsidRPr="00D62FB3" w:rsidRDefault="000E0590" w:rsidP="00751259">
            <w:pPr>
              <w:rPr>
                <w:rFonts w:ascii="Century Gothic" w:hAnsi="Century Gothic"/>
                <w:lang w:val="en-GB"/>
              </w:rPr>
            </w:pPr>
            <w:r w:rsidRPr="00D62FB3">
              <w:rPr>
                <w:rFonts w:ascii="Century Gothic" w:hAnsi="Century Gothic"/>
                <w:sz w:val="18"/>
                <w:szCs w:val="18"/>
                <w:lang w:val="en-GB"/>
              </w:rPr>
              <w:t xml:space="preserve">Date: </w:t>
            </w:r>
          </w:p>
        </w:tc>
        <w:tc>
          <w:tcPr>
            <w:tcW w:w="3154" w:type="dxa"/>
            <w:vAlign w:val="center"/>
          </w:tcPr>
          <w:p w:rsidR="000E0590" w:rsidRPr="00D62FB3" w:rsidRDefault="000E0590" w:rsidP="00751259">
            <w:pPr>
              <w:pStyle w:val="Heading1"/>
              <w:tabs>
                <w:tab w:val="clear" w:pos="0"/>
              </w:tabs>
              <w:jc w:val="left"/>
              <w:rPr>
                <w:rFonts w:ascii="Century Gothic" w:hAnsi="Century Gothic"/>
                <w:b w:val="0"/>
                <w:sz w:val="18"/>
                <w:szCs w:val="18"/>
                <w:lang w:val="en-GB"/>
              </w:rPr>
            </w:pPr>
            <w:r w:rsidRPr="00D62FB3">
              <w:rPr>
                <w:rFonts w:ascii="Century Gothic" w:hAnsi="Century Gothic"/>
                <w:b w:val="0"/>
                <w:sz w:val="18"/>
                <w:szCs w:val="18"/>
                <w:lang w:val="en-GB"/>
              </w:rPr>
              <w:t>Nam</w:t>
            </w:r>
            <w:r w:rsidR="00F33C47" w:rsidRPr="00D62FB3">
              <w:rPr>
                <w:rFonts w:ascii="Century Gothic" w:hAnsi="Century Gothic"/>
                <w:b w:val="0"/>
                <w:sz w:val="18"/>
                <w:szCs w:val="18"/>
                <w:lang w:val="en-GB"/>
              </w:rPr>
              <w:t xml:space="preserve">e: </w:t>
            </w:r>
            <w:r w:rsidR="00602D3D" w:rsidRPr="00D62FB3">
              <w:rPr>
                <w:rFonts w:ascii="Century Gothic" w:hAnsi="Century Gothic"/>
                <w:b w:val="0"/>
                <w:sz w:val="18"/>
                <w:szCs w:val="18"/>
                <w:lang w:val="en-GB"/>
              </w:rPr>
              <w:t xml:space="preserve">Nor </w:t>
            </w:r>
            <w:proofErr w:type="spellStart"/>
            <w:r w:rsidR="00602D3D" w:rsidRPr="00D62FB3">
              <w:rPr>
                <w:rFonts w:ascii="Century Gothic" w:hAnsi="Century Gothic"/>
                <w:b w:val="0"/>
                <w:sz w:val="18"/>
                <w:szCs w:val="18"/>
                <w:lang w:val="en-GB"/>
              </w:rPr>
              <w:t>Ashikin</w:t>
            </w:r>
            <w:proofErr w:type="spellEnd"/>
            <w:r w:rsidR="00602D3D" w:rsidRPr="00D62FB3">
              <w:rPr>
                <w:rFonts w:ascii="Century Gothic" w:hAnsi="Century Gothic"/>
                <w:b w:val="0"/>
                <w:sz w:val="18"/>
                <w:szCs w:val="18"/>
                <w:lang w:val="en-GB"/>
              </w:rPr>
              <w:t xml:space="preserve"> Abdul Aziz</w:t>
            </w:r>
          </w:p>
          <w:p w:rsidR="000E0590" w:rsidRPr="00D62FB3" w:rsidRDefault="009947CF" w:rsidP="00751259">
            <w:pPr>
              <w:rPr>
                <w:rFonts w:ascii="Century Gothic" w:hAnsi="Century Gothic"/>
                <w:sz w:val="18"/>
                <w:szCs w:val="18"/>
                <w:lang w:val="en-GB"/>
              </w:rPr>
            </w:pPr>
            <w:r w:rsidRPr="00D62FB3">
              <w:rPr>
                <w:rFonts w:ascii="Century Gothic" w:hAnsi="Century Gothic"/>
                <w:sz w:val="18"/>
                <w:szCs w:val="18"/>
                <w:lang w:val="en-GB"/>
              </w:rPr>
              <w:t>Position:  Director</w:t>
            </w:r>
          </w:p>
          <w:p w:rsidR="000E0590" w:rsidRPr="00D62FB3" w:rsidRDefault="000E0590" w:rsidP="00751259">
            <w:pPr>
              <w:pStyle w:val="Heading2"/>
              <w:tabs>
                <w:tab w:val="clear" w:pos="0"/>
                <w:tab w:val="left" w:pos="864"/>
              </w:tabs>
              <w:jc w:val="left"/>
              <w:rPr>
                <w:b w:val="0"/>
                <w:sz w:val="18"/>
                <w:szCs w:val="18"/>
                <w:lang w:val="en-GB"/>
              </w:rPr>
            </w:pPr>
            <w:r w:rsidRPr="00D62FB3">
              <w:rPr>
                <w:b w:val="0"/>
                <w:lang w:val="en-GB"/>
              </w:rPr>
              <w:t xml:space="preserve">Date: </w:t>
            </w:r>
          </w:p>
        </w:tc>
      </w:tr>
    </w:tbl>
    <w:p w:rsidR="000E0590" w:rsidRPr="00D62FB3" w:rsidRDefault="000E0590">
      <w:pPr>
        <w:rPr>
          <w:lang w:val="en-GB"/>
        </w:rPr>
      </w:pPr>
    </w:p>
    <w:sectPr w:rsidR="000E0590" w:rsidRPr="00D62FB3" w:rsidSect="005513ED">
      <w:headerReference w:type="default" r:id="rId13"/>
      <w:footerReference w:type="default" r:id="rId14"/>
      <w:footnotePr>
        <w:pos w:val="beneathText"/>
      </w:footnotePr>
      <w:pgSz w:w="15840" w:h="12240" w:orient="landscape"/>
      <w:pgMar w:top="1526" w:right="907" w:bottom="907" w:left="1267"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6480" w:rsidRDefault="00FA6480">
      <w:r>
        <w:separator/>
      </w:r>
    </w:p>
  </w:endnote>
  <w:endnote w:type="continuationSeparator" w:id="1">
    <w:p w:rsidR="00FA6480" w:rsidRDefault="00FA648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Luxi Sans">
    <w:altName w:val="Times New Roman"/>
    <w:charset w:val="00"/>
    <w:family w:val="auto"/>
    <w:pitch w:val="variable"/>
    <w:sig w:usb0="00000003" w:usb1="00000000" w:usb2="00000000" w:usb3="00000000" w:csb0="00000001" w:csb1="00000000"/>
  </w:font>
  <w:font w:name="Mincho">
    <w:altName w:val="明朝"/>
    <w:panose1 w:val="02020609040305080305"/>
    <w:charset w:val="80"/>
    <w:family w:val="roman"/>
    <w:notTrueType/>
    <w:pitch w:val="fixed"/>
    <w:sig w:usb0="00000001" w:usb1="08070000" w:usb2="00000010" w:usb3="00000000" w:csb0="0002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A78" w:rsidRDefault="00CB7A78" w:rsidP="00A553FB">
    <w:pPr>
      <w:pStyle w:val="Footer"/>
      <w:tabs>
        <w:tab w:val="clear" w:pos="8640"/>
        <w:tab w:val="left" w:pos="-270"/>
        <w:tab w:val="right" w:pos="9810"/>
      </w:tabs>
      <w:ind w:left="-270"/>
      <w:rPr>
        <w:rFonts w:ascii="Century Gothic" w:hAnsi="Century Gothic"/>
        <w:sz w:val="16"/>
        <w:szCs w:val="16"/>
      </w:rPr>
    </w:pPr>
    <w:r>
      <w:rPr>
        <w:rFonts w:ascii="Century Gothic" w:hAnsi="Century Gothic"/>
        <w:sz w:val="16"/>
        <w:szCs w:val="16"/>
      </w:rPr>
      <w:t>UHL 2332 ACADEMIC REPORT WRITING</w:t>
    </w:r>
    <w:r>
      <w:rPr>
        <w:rFonts w:ascii="Century Gothic" w:hAnsi="Century Gothic"/>
        <w:sz w:val="16"/>
        <w:szCs w:val="16"/>
      </w:rPr>
      <w:tab/>
    </w:r>
    <w:r>
      <w:rPr>
        <w:rFonts w:ascii="Century Gothic" w:hAnsi="Century Gothic"/>
        <w:sz w:val="16"/>
        <w:szCs w:val="16"/>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A78" w:rsidRDefault="00CB7A78" w:rsidP="00A553FB">
    <w:pPr>
      <w:pStyle w:val="Footer"/>
      <w:tabs>
        <w:tab w:val="clear" w:pos="8640"/>
        <w:tab w:val="left" w:pos="-270"/>
        <w:tab w:val="right" w:pos="9810"/>
      </w:tabs>
      <w:ind w:left="-270"/>
      <w:rPr>
        <w:rFonts w:ascii="Century Gothic" w:hAnsi="Century Gothic"/>
        <w:sz w:val="16"/>
        <w:szCs w:val="16"/>
      </w:rPr>
    </w:pPr>
    <w:r>
      <w:rPr>
        <w:rFonts w:ascii="Century Gothic" w:hAnsi="Century Gothic"/>
        <w:sz w:val="16"/>
        <w:szCs w:val="16"/>
      </w:rPr>
      <w:t>UHL 2332 ACADEMIC REPORT WRITING</w:t>
    </w:r>
    <w:r>
      <w:rPr>
        <w:rFonts w:ascii="Century Gothic" w:hAnsi="Century Gothic"/>
        <w:sz w:val="16"/>
        <w:szCs w:val="16"/>
      </w:rPr>
      <w:tab/>
    </w:r>
    <w:r>
      <w:rPr>
        <w:rFonts w:ascii="Century Gothic" w:hAnsi="Century Gothic"/>
        <w:sz w:val="16"/>
        <w:szCs w:val="16"/>
      </w:rPr>
      <w:tab/>
    </w:r>
    <w:r>
      <w:rPr>
        <w:rFonts w:ascii="Century Gothic" w:hAnsi="Century Gothic"/>
        <w:sz w:val="16"/>
        <w:szCs w:val="16"/>
      </w:rPr>
      <w:tab/>
    </w:r>
    <w:r>
      <w:rPr>
        <w:rFonts w:ascii="Century Gothic" w:hAnsi="Century Gothic"/>
        <w:sz w:val="16"/>
        <w:szCs w:val="16"/>
      </w:rPr>
      <w:tab/>
    </w:r>
    <w:r>
      <w:rPr>
        <w:rFonts w:ascii="Century Gothic" w:hAnsi="Century Gothic"/>
        <w:sz w:val="16"/>
        <w:szCs w:val="16"/>
      </w:rPr>
      <w:tab/>
    </w:r>
    <w:r>
      <w:rPr>
        <w:rFonts w:ascii="Century Gothic" w:hAnsi="Century Gothic"/>
        <w:sz w:val="16"/>
        <w:szCs w:val="16"/>
      </w:rPr>
      <w:tab/>
    </w:r>
    <w:r>
      <w:rPr>
        <w:rFonts w:ascii="Century Gothic" w:hAnsi="Century Gothic"/>
        <w:sz w:val="16"/>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6480" w:rsidRDefault="00FA6480">
      <w:r>
        <w:separator/>
      </w:r>
    </w:p>
  </w:footnote>
  <w:footnote w:type="continuationSeparator" w:id="1">
    <w:p w:rsidR="00FA6480" w:rsidRDefault="00FA648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A78" w:rsidRDefault="00CB7A78">
    <w:pPr>
      <w:pStyle w:val="Header"/>
      <w:jc w:val="right"/>
      <w:rPr>
        <w:rFonts w:ascii="Century Gothic" w:hAnsi="Century Gothic"/>
        <w:sz w:val="16"/>
        <w:szCs w:val="16"/>
      </w:rPr>
    </w:pPr>
    <w:r>
      <w:rPr>
        <w:rFonts w:ascii="Century Gothic" w:hAnsi="Century Gothic"/>
        <w:sz w:val="16"/>
        <w:szCs w:val="16"/>
      </w:rPr>
      <w:t xml:space="preserve">Page </w:t>
    </w:r>
    <w:r w:rsidR="005513ED">
      <w:rPr>
        <w:rStyle w:val="PageNumber"/>
        <w:rFonts w:ascii="Century Gothic" w:hAnsi="Century Gothic"/>
        <w:sz w:val="16"/>
        <w:szCs w:val="16"/>
      </w:rPr>
      <w:fldChar w:fldCharType="begin"/>
    </w:r>
    <w:r>
      <w:rPr>
        <w:rStyle w:val="PageNumber"/>
        <w:rFonts w:ascii="Century Gothic" w:hAnsi="Century Gothic"/>
        <w:sz w:val="16"/>
        <w:szCs w:val="16"/>
      </w:rPr>
      <w:instrText xml:space="preserve"> PAGE </w:instrText>
    </w:r>
    <w:r w:rsidR="005513ED">
      <w:rPr>
        <w:rStyle w:val="PageNumber"/>
        <w:rFonts w:ascii="Century Gothic" w:hAnsi="Century Gothic"/>
        <w:sz w:val="16"/>
        <w:szCs w:val="16"/>
      </w:rPr>
      <w:fldChar w:fldCharType="separate"/>
    </w:r>
    <w:r w:rsidR="0032297F">
      <w:rPr>
        <w:rStyle w:val="PageNumber"/>
        <w:rFonts w:ascii="Century Gothic" w:hAnsi="Century Gothic"/>
        <w:noProof/>
        <w:sz w:val="16"/>
        <w:szCs w:val="16"/>
      </w:rPr>
      <w:t>4</w:t>
    </w:r>
    <w:r w:rsidR="005513ED">
      <w:rPr>
        <w:rStyle w:val="PageNumber"/>
        <w:rFonts w:ascii="Century Gothic" w:hAnsi="Century Gothic"/>
        <w:sz w:val="16"/>
        <w:szCs w:val="16"/>
      </w:rPr>
      <w:fldChar w:fldCharType="end"/>
    </w:r>
    <w:r>
      <w:rPr>
        <w:rStyle w:val="PageNumber"/>
        <w:rFonts w:ascii="Century Gothic" w:hAnsi="Century Gothic"/>
        <w:sz w:val="16"/>
        <w:szCs w:val="16"/>
      </w:rPr>
      <w:t xml:space="preserve"> of </w:t>
    </w:r>
    <w:r w:rsidR="005513ED">
      <w:rPr>
        <w:rStyle w:val="PageNumber"/>
        <w:rFonts w:ascii="Century Gothic" w:hAnsi="Century Gothic"/>
        <w:sz w:val="16"/>
        <w:szCs w:val="16"/>
      </w:rPr>
      <w:fldChar w:fldCharType="begin"/>
    </w:r>
    <w:r>
      <w:rPr>
        <w:rStyle w:val="PageNumber"/>
        <w:rFonts w:ascii="Century Gothic" w:hAnsi="Century Gothic"/>
        <w:sz w:val="16"/>
        <w:szCs w:val="16"/>
      </w:rPr>
      <w:instrText xml:space="preserve"> NUMPAGES </w:instrText>
    </w:r>
    <w:r w:rsidR="005513ED">
      <w:rPr>
        <w:rStyle w:val="PageNumber"/>
        <w:rFonts w:ascii="Century Gothic" w:hAnsi="Century Gothic"/>
        <w:sz w:val="16"/>
        <w:szCs w:val="16"/>
      </w:rPr>
      <w:fldChar w:fldCharType="separate"/>
    </w:r>
    <w:r w:rsidR="0032297F">
      <w:rPr>
        <w:rStyle w:val="PageNumber"/>
        <w:rFonts w:ascii="Century Gothic" w:hAnsi="Century Gothic"/>
        <w:noProof/>
        <w:sz w:val="16"/>
        <w:szCs w:val="16"/>
      </w:rPr>
      <w:t>7</w:t>
    </w:r>
    <w:r w:rsidR="005513ED">
      <w:rPr>
        <w:rStyle w:val="PageNumber"/>
        <w:rFonts w:ascii="Century Gothic" w:hAnsi="Century Gothic"/>
        <w:sz w:val="16"/>
        <w:szCs w:val="16"/>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A78" w:rsidRDefault="00CB7A78">
    <w:pPr>
      <w:pStyle w:val="Header"/>
      <w:jc w:val="right"/>
      <w:rPr>
        <w:rFonts w:ascii="Century Gothic" w:hAnsi="Century Gothic"/>
        <w:sz w:val="16"/>
        <w:szCs w:val="16"/>
      </w:rPr>
    </w:pPr>
    <w:r>
      <w:rPr>
        <w:rFonts w:ascii="Century Gothic" w:hAnsi="Century Gothic"/>
        <w:sz w:val="16"/>
        <w:szCs w:val="16"/>
      </w:rPr>
      <w:t xml:space="preserve">Page </w:t>
    </w:r>
    <w:r w:rsidR="005513ED">
      <w:rPr>
        <w:rStyle w:val="PageNumber"/>
        <w:rFonts w:ascii="Century Gothic" w:hAnsi="Century Gothic"/>
        <w:sz w:val="16"/>
        <w:szCs w:val="16"/>
      </w:rPr>
      <w:fldChar w:fldCharType="begin"/>
    </w:r>
    <w:r>
      <w:rPr>
        <w:rStyle w:val="PageNumber"/>
        <w:rFonts w:ascii="Century Gothic" w:hAnsi="Century Gothic"/>
        <w:sz w:val="16"/>
        <w:szCs w:val="16"/>
      </w:rPr>
      <w:instrText xml:space="preserve"> PAGE </w:instrText>
    </w:r>
    <w:r w:rsidR="005513ED">
      <w:rPr>
        <w:rStyle w:val="PageNumber"/>
        <w:rFonts w:ascii="Century Gothic" w:hAnsi="Century Gothic"/>
        <w:sz w:val="16"/>
        <w:szCs w:val="16"/>
      </w:rPr>
      <w:fldChar w:fldCharType="separate"/>
    </w:r>
    <w:r w:rsidR="0032297F">
      <w:rPr>
        <w:rStyle w:val="PageNumber"/>
        <w:rFonts w:ascii="Century Gothic" w:hAnsi="Century Gothic"/>
        <w:noProof/>
        <w:sz w:val="16"/>
        <w:szCs w:val="16"/>
      </w:rPr>
      <w:t>5</w:t>
    </w:r>
    <w:r w:rsidR="005513ED">
      <w:rPr>
        <w:rStyle w:val="PageNumber"/>
        <w:rFonts w:ascii="Century Gothic" w:hAnsi="Century Gothic"/>
        <w:sz w:val="16"/>
        <w:szCs w:val="16"/>
      </w:rPr>
      <w:fldChar w:fldCharType="end"/>
    </w:r>
    <w:r>
      <w:rPr>
        <w:rStyle w:val="PageNumber"/>
        <w:rFonts w:ascii="Century Gothic" w:hAnsi="Century Gothic"/>
        <w:sz w:val="16"/>
        <w:szCs w:val="16"/>
      </w:rPr>
      <w:t xml:space="preserve"> of </w:t>
    </w:r>
    <w:r w:rsidR="005513ED">
      <w:rPr>
        <w:rStyle w:val="PageNumber"/>
        <w:rFonts w:ascii="Century Gothic" w:hAnsi="Century Gothic"/>
        <w:sz w:val="16"/>
        <w:szCs w:val="16"/>
      </w:rPr>
      <w:fldChar w:fldCharType="begin"/>
    </w:r>
    <w:r>
      <w:rPr>
        <w:rStyle w:val="PageNumber"/>
        <w:rFonts w:ascii="Century Gothic" w:hAnsi="Century Gothic"/>
        <w:sz w:val="16"/>
        <w:szCs w:val="16"/>
      </w:rPr>
      <w:instrText xml:space="preserve"> NUMPAGES </w:instrText>
    </w:r>
    <w:r w:rsidR="005513ED">
      <w:rPr>
        <w:rStyle w:val="PageNumber"/>
        <w:rFonts w:ascii="Century Gothic" w:hAnsi="Century Gothic"/>
        <w:sz w:val="16"/>
        <w:szCs w:val="16"/>
      </w:rPr>
      <w:fldChar w:fldCharType="separate"/>
    </w:r>
    <w:r w:rsidR="0032297F">
      <w:rPr>
        <w:rStyle w:val="PageNumber"/>
        <w:rFonts w:ascii="Century Gothic" w:hAnsi="Century Gothic"/>
        <w:noProof/>
        <w:sz w:val="16"/>
        <w:szCs w:val="16"/>
      </w:rPr>
      <w:t>7</w:t>
    </w:r>
    <w:r w:rsidR="005513ED">
      <w:rPr>
        <w:rStyle w:val="PageNumber"/>
        <w:rFonts w:ascii="Century Gothic" w:hAnsi="Century Gothic"/>
        <w:sz w:val="16"/>
        <w:szCs w:val="16"/>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pt;height:9pt" o:bullet="t">
        <v:imagedata r:id="rId1" o:title="BD14870_"/>
      </v:shape>
    </w:pict>
  </w:numPicBullet>
  <w:abstractNum w:abstractNumId="0">
    <w:nsid w:val="00000001"/>
    <w:multiLevelType w:val="singleLevel"/>
    <w:tmpl w:val="00000001"/>
    <w:name w:val="RTF_Num 2"/>
    <w:lvl w:ilvl="0">
      <w:start w:val="1"/>
      <w:numFmt w:val="decimal"/>
      <w:suff w:val="nothing"/>
      <w:lvlText w:val="%1."/>
      <w:lvlJc w:val="left"/>
      <w:pPr>
        <w:ind w:left="1080" w:hanging="360"/>
      </w:pPr>
      <w:rPr>
        <w:color w:val="000000"/>
      </w:rPr>
    </w:lvl>
  </w:abstractNum>
  <w:abstractNum w:abstractNumId="1">
    <w:nsid w:val="00000002"/>
    <w:multiLevelType w:val="singleLevel"/>
    <w:tmpl w:val="00000002"/>
    <w:name w:val="WW8Num20"/>
    <w:lvl w:ilvl="0">
      <w:start w:val="1"/>
      <w:numFmt w:val="lowerRoman"/>
      <w:lvlText w:val="%1)"/>
      <w:lvlJc w:val="left"/>
      <w:pPr>
        <w:tabs>
          <w:tab w:val="num" w:pos="720"/>
        </w:tabs>
        <w:ind w:left="720" w:hanging="720"/>
      </w:pPr>
    </w:lvl>
  </w:abstractNum>
  <w:abstractNum w:abstractNumId="2">
    <w:nsid w:val="00000003"/>
    <w:multiLevelType w:val="singleLevel"/>
    <w:tmpl w:val="00000003"/>
    <w:name w:val="WW8Num21"/>
    <w:lvl w:ilvl="0">
      <w:start w:val="1"/>
      <w:numFmt w:val="lowerRoman"/>
      <w:lvlText w:val="%1)"/>
      <w:lvlJc w:val="left"/>
      <w:pPr>
        <w:tabs>
          <w:tab w:val="num" w:pos="720"/>
        </w:tabs>
        <w:ind w:left="720" w:hanging="720"/>
      </w:pPr>
    </w:lvl>
  </w:abstractNum>
  <w:abstractNum w:abstractNumId="3">
    <w:nsid w:val="00000004"/>
    <w:multiLevelType w:val="multilevel"/>
    <w:tmpl w:val="00000004"/>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4">
    <w:nsid w:val="0CD3280D"/>
    <w:multiLevelType w:val="hybridMultilevel"/>
    <w:tmpl w:val="8F2E3D7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12574603"/>
    <w:multiLevelType w:val="hybridMultilevel"/>
    <w:tmpl w:val="3EAE201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185B06CA"/>
    <w:multiLevelType w:val="hybridMultilevel"/>
    <w:tmpl w:val="53E287EE"/>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21A3CE2"/>
    <w:multiLevelType w:val="hybridMultilevel"/>
    <w:tmpl w:val="BFC22A30"/>
    <w:lvl w:ilvl="0" w:tplc="F594C0A0">
      <w:start w:val="1"/>
      <w:numFmt w:val="bullet"/>
      <w:lvlText w:val=""/>
      <w:lvlJc w:val="left"/>
      <w:pPr>
        <w:tabs>
          <w:tab w:val="num" w:pos="288"/>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3A30D0C"/>
    <w:multiLevelType w:val="hybridMultilevel"/>
    <w:tmpl w:val="92E840C0"/>
    <w:lvl w:ilvl="0" w:tplc="CF7A0910">
      <w:start w:val="1"/>
      <w:numFmt w:val="bullet"/>
      <w:lvlText w:val=""/>
      <w:lvlJc w:val="left"/>
      <w:pPr>
        <w:tabs>
          <w:tab w:val="num" w:pos="288"/>
        </w:tabs>
        <w:ind w:left="288" w:hanging="288"/>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45535B0"/>
    <w:multiLevelType w:val="multilevel"/>
    <w:tmpl w:val="D09475DE"/>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576"/>
        </w:tabs>
        <w:ind w:left="72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54E8195A"/>
    <w:multiLevelType w:val="hybridMultilevel"/>
    <w:tmpl w:val="89AE71A2"/>
    <w:lvl w:ilvl="0" w:tplc="CF7A0910">
      <w:start w:val="1"/>
      <w:numFmt w:val="bullet"/>
      <w:lvlText w:val=""/>
      <w:lvlJc w:val="left"/>
      <w:pPr>
        <w:tabs>
          <w:tab w:val="num" w:pos="288"/>
        </w:tabs>
        <w:ind w:left="288" w:hanging="288"/>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6E0046CE"/>
    <w:multiLevelType w:val="hybridMultilevel"/>
    <w:tmpl w:val="0F849EF4"/>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3"/>
  </w:num>
  <w:num w:numId="2">
    <w:abstractNumId w:val="6"/>
  </w:num>
  <w:num w:numId="3">
    <w:abstractNumId w:val="9"/>
  </w:num>
  <w:num w:numId="4">
    <w:abstractNumId w:val="7"/>
  </w:num>
  <w:num w:numId="5">
    <w:abstractNumId w:val="8"/>
  </w:num>
  <w:num w:numId="6">
    <w:abstractNumId w:val="10"/>
  </w:num>
  <w:num w:numId="7">
    <w:abstractNumId w:val="0"/>
  </w:num>
  <w:num w:numId="8">
    <w:abstractNumId w:val="11"/>
  </w:num>
  <w:num w:numId="9">
    <w:abstractNumId w:val="5"/>
  </w:num>
  <w:num w:numId="10">
    <w:abstractNumId w:val="4"/>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394834"/>
    <w:rsid w:val="00015A57"/>
    <w:rsid w:val="00024D4C"/>
    <w:rsid w:val="000455DA"/>
    <w:rsid w:val="000832C9"/>
    <w:rsid w:val="000845CD"/>
    <w:rsid w:val="000A33B3"/>
    <w:rsid w:val="000E0590"/>
    <w:rsid w:val="000F4BE7"/>
    <w:rsid w:val="000F7A4A"/>
    <w:rsid w:val="001455C0"/>
    <w:rsid w:val="00151A3F"/>
    <w:rsid w:val="00172A60"/>
    <w:rsid w:val="001A518E"/>
    <w:rsid w:val="001A6E8C"/>
    <w:rsid w:val="001B5D03"/>
    <w:rsid w:val="001C30BC"/>
    <w:rsid w:val="001C77F0"/>
    <w:rsid w:val="001F0232"/>
    <w:rsid w:val="00212DF0"/>
    <w:rsid w:val="00231A59"/>
    <w:rsid w:val="002351EA"/>
    <w:rsid w:val="00242597"/>
    <w:rsid w:val="002464FE"/>
    <w:rsid w:val="002600FC"/>
    <w:rsid w:val="00283DCB"/>
    <w:rsid w:val="00295A04"/>
    <w:rsid w:val="002A1EB7"/>
    <w:rsid w:val="002C38F7"/>
    <w:rsid w:val="002D329D"/>
    <w:rsid w:val="002E7BAA"/>
    <w:rsid w:val="00320888"/>
    <w:rsid w:val="0032297F"/>
    <w:rsid w:val="00331E2F"/>
    <w:rsid w:val="0037459C"/>
    <w:rsid w:val="003823CD"/>
    <w:rsid w:val="00394834"/>
    <w:rsid w:val="003C2EEB"/>
    <w:rsid w:val="003D7844"/>
    <w:rsid w:val="003E490F"/>
    <w:rsid w:val="003E7C22"/>
    <w:rsid w:val="003F0061"/>
    <w:rsid w:val="004000E7"/>
    <w:rsid w:val="00410038"/>
    <w:rsid w:val="00410389"/>
    <w:rsid w:val="004370B4"/>
    <w:rsid w:val="00441DE8"/>
    <w:rsid w:val="00466BF4"/>
    <w:rsid w:val="0047765C"/>
    <w:rsid w:val="00483DD7"/>
    <w:rsid w:val="00485CBA"/>
    <w:rsid w:val="004F1A05"/>
    <w:rsid w:val="004F490A"/>
    <w:rsid w:val="0054305D"/>
    <w:rsid w:val="005513ED"/>
    <w:rsid w:val="005804A8"/>
    <w:rsid w:val="00581B97"/>
    <w:rsid w:val="00583131"/>
    <w:rsid w:val="00596D58"/>
    <w:rsid w:val="005E3F10"/>
    <w:rsid w:val="00602D3D"/>
    <w:rsid w:val="00623DB8"/>
    <w:rsid w:val="006262BA"/>
    <w:rsid w:val="00646941"/>
    <w:rsid w:val="00654C04"/>
    <w:rsid w:val="00664076"/>
    <w:rsid w:val="00683E84"/>
    <w:rsid w:val="0069348C"/>
    <w:rsid w:val="006D56A6"/>
    <w:rsid w:val="006F46A2"/>
    <w:rsid w:val="007024ED"/>
    <w:rsid w:val="0072016B"/>
    <w:rsid w:val="007477FD"/>
    <w:rsid w:val="00747CC3"/>
    <w:rsid w:val="00751259"/>
    <w:rsid w:val="0079050D"/>
    <w:rsid w:val="007949C9"/>
    <w:rsid w:val="007C0829"/>
    <w:rsid w:val="007C2E0E"/>
    <w:rsid w:val="007E0122"/>
    <w:rsid w:val="007F44F0"/>
    <w:rsid w:val="00802F2A"/>
    <w:rsid w:val="00826E84"/>
    <w:rsid w:val="00840632"/>
    <w:rsid w:val="00864073"/>
    <w:rsid w:val="00893193"/>
    <w:rsid w:val="008957C8"/>
    <w:rsid w:val="008A59DE"/>
    <w:rsid w:val="008B12DB"/>
    <w:rsid w:val="008B49F7"/>
    <w:rsid w:val="008D1657"/>
    <w:rsid w:val="008D1CC8"/>
    <w:rsid w:val="00906A16"/>
    <w:rsid w:val="00914F3B"/>
    <w:rsid w:val="00947F26"/>
    <w:rsid w:val="009937C5"/>
    <w:rsid w:val="009947CF"/>
    <w:rsid w:val="009A090A"/>
    <w:rsid w:val="009A138D"/>
    <w:rsid w:val="009A1DA0"/>
    <w:rsid w:val="009A2E49"/>
    <w:rsid w:val="009B24FF"/>
    <w:rsid w:val="009C29AC"/>
    <w:rsid w:val="009D1BEB"/>
    <w:rsid w:val="009F3E88"/>
    <w:rsid w:val="00A313BB"/>
    <w:rsid w:val="00A41F6E"/>
    <w:rsid w:val="00A553FB"/>
    <w:rsid w:val="00A557BE"/>
    <w:rsid w:val="00A74450"/>
    <w:rsid w:val="00A74579"/>
    <w:rsid w:val="00A76866"/>
    <w:rsid w:val="00A816C2"/>
    <w:rsid w:val="00AA684C"/>
    <w:rsid w:val="00AB1B92"/>
    <w:rsid w:val="00AC18B3"/>
    <w:rsid w:val="00AC6F46"/>
    <w:rsid w:val="00B02EF3"/>
    <w:rsid w:val="00B21174"/>
    <w:rsid w:val="00B678DB"/>
    <w:rsid w:val="00B73716"/>
    <w:rsid w:val="00BC4A48"/>
    <w:rsid w:val="00BE2396"/>
    <w:rsid w:val="00BE2C87"/>
    <w:rsid w:val="00C32E0E"/>
    <w:rsid w:val="00C34A46"/>
    <w:rsid w:val="00C438B0"/>
    <w:rsid w:val="00C752CD"/>
    <w:rsid w:val="00C9193B"/>
    <w:rsid w:val="00CB7A78"/>
    <w:rsid w:val="00CE6E01"/>
    <w:rsid w:val="00D22F4A"/>
    <w:rsid w:val="00D25124"/>
    <w:rsid w:val="00D37A0B"/>
    <w:rsid w:val="00D45B61"/>
    <w:rsid w:val="00D62FB3"/>
    <w:rsid w:val="00D66B04"/>
    <w:rsid w:val="00D70CF6"/>
    <w:rsid w:val="00D941CC"/>
    <w:rsid w:val="00DA0088"/>
    <w:rsid w:val="00DA472C"/>
    <w:rsid w:val="00DD1A29"/>
    <w:rsid w:val="00DD448A"/>
    <w:rsid w:val="00DE18B1"/>
    <w:rsid w:val="00DE32B7"/>
    <w:rsid w:val="00E3254E"/>
    <w:rsid w:val="00E56263"/>
    <w:rsid w:val="00EA36FD"/>
    <w:rsid w:val="00EB46CF"/>
    <w:rsid w:val="00EB4814"/>
    <w:rsid w:val="00EB793F"/>
    <w:rsid w:val="00ED5DFE"/>
    <w:rsid w:val="00EE1EEB"/>
    <w:rsid w:val="00F10190"/>
    <w:rsid w:val="00F140F1"/>
    <w:rsid w:val="00F142A2"/>
    <w:rsid w:val="00F33C47"/>
    <w:rsid w:val="00F40156"/>
    <w:rsid w:val="00FA6263"/>
    <w:rsid w:val="00FA6480"/>
    <w:rsid w:val="00FA69A8"/>
    <w:rsid w:val="00FD772E"/>
    <w:rsid w:val="00FF047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513ED"/>
    <w:pPr>
      <w:suppressAutoHyphens/>
    </w:pPr>
    <w:rPr>
      <w:sz w:val="24"/>
      <w:szCs w:val="24"/>
      <w:lang w:eastAsia="ar-SA"/>
    </w:rPr>
  </w:style>
  <w:style w:type="paragraph" w:styleId="Heading1">
    <w:name w:val="heading 1"/>
    <w:basedOn w:val="Normal"/>
    <w:next w:val="Normal"/>
    <w:qFormat/>
    <w:rsid w:val="005513ED"/>
    <w:pPr>
      <w:keepNext/>
      <w:tabs>
        <w:tab w:val="num" w:pos="0"/>
      </w:tabs>
      <w:jc w:val="both"/>
      <w:outlineLvl w:val="0"/>
    </w:pPr>
    <w:rPr>
      <w:rFonts w:ascii="Comic Sans MS" w:hAnsi="Comic Sans MS"/>
      <w:b/>
      <w:bCs/>
      <w:sz w:val="20"/>
    </w:rPr>
  </w:style>
  <w:style w:type="paragraph" w:styleId="Heading2">
    <w:name w:val="heading 2"/>
    <w:basedOn w:val="Normal"/>
    <w:next w:val="Normal"/>
    <w:qFormat/>
    <w:rsid w:val="005513ED"/>
    <w:pPr>
      <w:keepNext/>
      <w:tabs>
        <w:tab w:val="num" w:pos="0"/>
      </w:tabs>
      <w:jc w:val="center"/>
      <w:outlineLvl w:val="1"/>
    </w:pPr>
    <w:rPr>
      <w:rFonts w:ascii="Century Gothic" w:hAnsi="Century Gothic"/>
      <w:b/>
      <w:bCs/>
      <w:sz w:val="20"/>
    </w:rPr>
  </w:style>
  <w:style w:type="paragraph" w:styleId="Heading3">
    <w:name w:val="heading 3"/>
    <w:basedOn w:val="Normal"/>
    <w:next w:val="Normal"/>
    <w:qFormat/>
    <w:rsid w:val="005513ED"/>
    <w:pPr>
      <w:keepNext/>
      <w:tabs>
        <w:tab w:val="num" w:pos="0"/>
      </w:tabs>
      <w:outlineLvl w:val="2"/>
    </w:pPr>
    <w:rPr>
      <w:rFonts w:ascii="Century Gothic" w:hAnsi="Century Gothic"/>
      <w:b/>
      <w:bCs/>
      <w:sz w:val="20"/>
    </w:rPr>
  </w:style>
  <w:style w:type="paragraph" w:styleId="Heading4">
    <w:name w:val="heading 4"/>
    <w:basedOn w:val="Normal"/>
    <w:next w:val="Normal"/>
    <w:qFormat/>
    <w:rsid w:val="005513ED"/>
    <w:pPr>
      <w:keepNext/>
      <w:tabs>
        <w:tab w:val="num" w:pos="0"/>
      </w:tabs>
      <w:jc w:val="both"/>
      <w:outlineLvl w:val="3"/>
    </w:pPr>
    <w:rPr>
      <w:rFonts w:ascii="Century Gothic" w:hAnsi="Century Gothic"/>
      <w:i/>
      <w:iCs/>
      <w:sz w:val="18"/>
      <w:szCs w:val="18"/>
    </w:rPr>
  </w:style>
  <w:style w:type="paragraph" w:styleId="Heading5">
    <w:name w:val="heading 5"/>
    <w:basedOn w:val="Normal"/>
    <w:next w:val="Normal"/>
    <w:qFormat/>
    <w:rsid w:val="005513ED"/>
    <w:pPr>
      <w:keepNext/>
      <w:tabs>
        <w:tab w:val="num" w:pos="0"/>
      </w:tabs>
      <w:outlineLvl w:val="4"/>
    </w:pPr>
    <w:rPr>
      <w:rFonts w:ascii="Century Gothic" w:hAnsi="Century Gothic"/>
      <w:b/>
      <w:bCs/>
      <w:sz w:val="18"/>
      <w:szCs w:val="18"/>
    </w:rPr>
  </w:style>
  <w:style w:type="paragraph" w:styleId="Heading7">
    <w:name w:val="heading 7"/>
    <w:basedOn w:val="Normal"/>
    <w:next w:val="Normal"/>
    <w:qFormat/>
    <w:rsid w:val="005513ED"/>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5513ED"/>
    <w:rPr>
      <w:rFonts w:ascii="Symbol" w:hAnsi="Symbol"/>
    </w:rPr>
  </w:style>
  <w:style w:type="character" w:customStyle="1" w:styleId="WW8Num1z1">
    <w:name w:val="WW8Num1z1"/>
    <w:rsid w:val="005513ED"/>
    <w:rPr>
      <w:rFonts w:ascii="Courier New" w:hAnsi="Courier New"/>
    </w:rPr>
  </w:style>
  <w:style w:type="character" w:customStyle="1" w:styleId="WW8Num1z2">
    <w:name w:val="WW8Num1z2"/>
    <w:rsid w:val="005513ED"/>
    <w:rPr>
      <w:rFonts w:ascii="Wingdings" w:hAnsi="Wingdings"/>
    </w:rPr>
  </w:style>
  <w:style w:type="character" w:customStyle="1" w:styleId="WW8Num3z0">
    <w:name w:val="WW8Num3z0"/>
    <w:rsid w:val="005513ED"/>
    <w:rPr>
      <w:rFonts w:ascii="Symbol" w:hAnsi="Symbol"/>
    </w:rPr>
  </w:style>
  <w:style w:type="character" w:customStyle="1" w:styleId="WW8Num3z1">
    <w:name w:val="WW8Num3z1"/>
    <w:rsid w:val="005513ED"/>
    <w:rPr>
      <w:rFonts w:ascii="Courier New" w:hAnsi="Courier New"/>
    </w:rPr>
  </w:style>
  <w:style w:type="character" w:customStyle="1" w:styleId="WW8Num3z2">
    <w:name w:val="WW8Num3z2"/>
    <w:rsid w:val="005513ED"/>
    <w:rPr>
      <w:rFonts w:ascii="Wingdings" w:hAnsi="Wingdings"/>
    </w:rPr>
  </w:style>
  <w:style w:type="character" w:customStyle="1" w:styleId="WW8Num4z0">
    <w:name w:val="WW8Num4z0"/>
    <w:rsid w:val="005513ED"/>
    <w:rPr>
      <w:rFonts w:ascii="Symbol" w:hAnsi="Symbol"/>
    </w:rPr>
  </w:style>
  <w:style w:type="character" w:customStyle="1" w:styleId="WW8Num4z1">
    <w:name w:val="WW8Num4z1"/>
    <w:rsid w:val="005513ED"/>
    <w:rPr>
      <w:rFonts w:ascii="Courier New" w:hAnsi="Courier New"/>
    </w:rPr>
  </w:style>
  <w:style w:type="character" w:customStyle="1" w:styleId="WW8Num4z2">
    <w:name w:val="WW8Num4z2"/>
    <w:rsid w:val="005513ED"/>
    <w:rPr>
      <w:rFonts w:ascii="Wingdings" w:hAnsi="Wingdings"/>
    </w:rPr>
  </w:style>
  <w:style w:type="character" w:customStyle="1" w:styleId="WW8Num5z0">
    <w:name w:val="WW8Num5z0"/>
    <w:rsid w:val="005513ED"/>
    <w:rPr>
      <w:rFonts w:ascii="Symbol" w:hAnsi="Symbol"/>
    </w:rPr>
  </w:style>
  <w:style w:type="character" w:customStyle="1" w:styleId="WW8Num5z1">
    <w:name w:val="WW8Num5z1"/>
    <w:rsid w:val="005513ED"/>
    <w:rPr>
      <w:rFonts w:ascii="Courier New" w:hAnsi="Courier New"/>
    </w:rPr>
  </w:style>
  <w:style w:type="character" w:customStyle="1" w:styleId="WW8Num5z2">
    <w:name w:val="WW8Num5z2"/>
    <w:rsid w:val="005513ED"/>
    <w:rPr>
      <w:rFonts w:ascii="Wingdings" w:hAnsi="Wingdings"/>
    </w:rPr>
  </w:style>
  <w:style w:type="character" w:customStyle="1" w:styleId="WW8Num6z0">
    <w:name w:val="WW8Num6z0"/>
    <w:rsid w:val="005513ED"/>
    <w:rPr>
      <w:rFonts w:ascii="Symbol" w:hAnsi="Symbol"/>
    </w:rPr>
  </w:style>
  <w:style w:type="character" w:customStyle="1" w:styleId="WW8Num6z1">
    <w:name w:val="WW8Num6z1"/>
    <w:rsid w:val="005513ED"/>
    <w:rPr>
      <w:rFonts w:ascii="Courier New" w:hAnsi="Courier New"/>
    </w:rPr>
  </w:style>
  <w:style w:type="character" w:customStyle="1" w:styleId="WW8Num6z2">
    <w:name w:val="WW8Num6z2"/>
    <w:rsid w:val="005513ED"/>
    <w:rPr>
      <w:rFonts w:ascii="Wingdings" w:hAnsi="Wingdings"/>
    </w:rPr>
  </w:style>
  <w:style w:type="character" w:customStyle="1" w:styleId="WW8Num7z0">
    <w:name w:val="WW8Num7z0"/>
    <w:rsid w:val="005513ED"/>
    <w:rPr>
      <w:rFonts w:ascii="Symbol" w:hAnsi="Symbol"/>
    </w:rPr>
  </w:style>
  <w:style w:type="character" w:customStyle="1" w:styleId="WW8Num7z1">
    <w:name w:val="WW8Num7z1"/>
    <w:rsid w:val="005513ED"/>
    <w:rPr>
      <w:rFonts w:ascii="Courier New" w:hAnsi="Courier New"/>
    </w:rPr>
  </w:style>
  <w:style w:type="character" w:customStyle="1" w:styleId="WW8Num7z2">
    <w:name w:val="WW8Num7z2"/>
    <w:rsid w:val="005513ED"/>
    <w:rPr>
      <w:rFonts w:ascii="Wingdings" w:hAnsi="Wingdings"/>
    </w:rPr>
  </w:style>
  <w:style w:type="character" w:customStyle="1" w:styleId="WW8Num8z0">
    <w:name w:val="WW8Num8z0"/>
    <w:rsid w:val="005513ED"/>
    <w:rPr>
      <w:rFonts w:ascii="Symbol" w:hAnsi="Symbol"/>
    </w:rPr>
  </w:style>
  <w:style w:type="character" w:customStyle="1" w:styleId="WW8Num8z1">
    <w:name w:val="WW8Num8z1"/>
    <w:rsid w:val="005513ED"/>
    <w:rPr>
      <w:rFonts w:ascii="Courier New" w:hAnsi="Courier New"/>
    </w:rPr>
  </w:style>
  <w:style w:type="character" w:customStyle="1" w:styleId="WW8Num8z2">
    <w:name w:val="WW8Num8z2"/>
    <w:rsid w:val="005513ED"/>
    <w:rPr>
      <w:rFonts w:ascii="Wingdings" w:hAnsi="Wingdings"/>
    </w:rPr>
  </w:style>
  <w:style w:type="character" w:customStyle="1" w:styleId="WW8Num9z0">
    <w:name w:val="WW8Num9z0"/>
    <w:rsid w:val="005513ED"/>
    <w:rPr>
      <w:rFonts w:ascii="Symbol" w:hAnsi="Symbol"/>
    </w:rPr>
  </w:style>
  <w:style w:type="character" w:customStyle="1" w:styleId="WW8Num9z1">
    <w:name w:val="WW8Num9z1"/>
    <w:rsid w:val="005513ED"/>
    <w:rPr>
      <w:rFonts w:ascii="Courier New" w:hAnsi="Courier New"/>
    </w:rPr>
  </w:style>
  <w:style w:type="character" w:customStyle="1" w:styleId="WW8Num9z2">
    <w:name w:val="WW8Num9z2"/>
    <w:rsid w:val="005513ED"/>
    <w:rPr>
      <w:rFonts w:ascii="Wingdings" w:hAnsi="Wingdings"/>
    </w:rPr>
  </w:style>
  <w:style w:type="character" w:customStyle="1" w:styleId="WW8Num10z0">
    <w:name w:val="WW8Num10z0"/>
    <w:rsid w:val="005513ED"/>
    <w:rPr>
      <w:rFonts w:ascii="Symbol" w:hAnsi="Symbol"/>
      <w:sz w:val="16"/>
    </w:rPr>
  </w:style>
  <w:style w:type="character" w:customStyle="1" w:styleId="WW8Num10z1">
    <w:name w:val="WW8Num10z1"/>
    <w:rsid w:val="005513ED"/>
    <w:rPr>
      <w:rFonts w:ascii="Courier New" w:hAnsi="Courier New"/>
    </w:rPr>
  </w:style>
  <w:style w:type="character" w:customStyle="1" w:styleId="WW8Num10z2">
    <w:name w:val="WW8Num10z2"/>
    <w:rsid w:val="005513ED"/>
    <w:rPr>
      <w:rFonts w:ascii="Wingdings" w:hAnsi="Wingdings"/>
    </w:rPr>
  </w:style>
  <w:style w:type="character" w:customStyle="1" w:styleId="WW8Num10z3">
    <w:name w:val="WW8Num10z3"/>
    <w:rsid w:val="005513ED"/>
    <w:rPr>
      <w:rFonts w:ascii="Symbol" w:hAnsi="Symbol"/>
    </w:rPr>
  </w:style>
  <w:style w:type="character" w:customStyle="1" w:styleId="WW8Num11z0">
    <w:name w:val="WW8Num11z0"/>
    <w:rsid w:val="005513ED"/>
    <w:rPr>
      <w:rFonts w:ascii="Symbol" w:hAnsi="Symbol"/>
    </w:rPr>
  </w:style>
  <w:style w:type="character" w:customStyle="1" w:styleId="WW8Num11z1">
    <w:name w:val="WW8Num11z1"/>
    <w:rsid w:val="005513ED"/>
    <w:rPr>
      <w:rFonts w:ascii="Courier New" w:hAnsi="Courier New"/>
    </w:rPr>
  </w:style>
  <w:style w:type="character" w:customStyle="1" w:styleId="WW8Num11z2">
    <w:name w:val="WW8Num11z2"/>
    <w:rsid w:val="005513ED"/>
    <w:rPr>
      <w:rFonts w:ascii="Wingdings" w:hAnsi="Wingdings"/>
    </w:rPr>
  </w:style>
  <w:style w:type="character" w:customStyle="1" w:styleId="WW8Num13z0">
    <w:name w:val="WW8Num13z0"/>
    <w:rsid w:val="005513ED"/>
    <w:rPr>
      <w:rFonts w:ascii="Symbol" w:hAnsi="Symbol"/>
    </w:rPr>
  </w:style>
  <w:style w:type="character" w:customStyle="1" w:styleId="WW8Num13z1">
    <w:name w:val="WW8Num13z1"/>
    <w:rsid w:val="005513ED"/>
    <w:rPr>
      <w:rFonts w:ascii="Courier New" w:hAnsi="Courier New"/>
    </w:rPr>
  </w:style>
  <w:style w:type="character" w:customStyle="1" w:styleId="WW8Num13z2">
    <w:name w:val="WW8Num13z2"/>
    <w:rsid w:val="005513ED"/>
    <w:rPr>
      <w:rFonts w:ascii="Wingdings" w:hAnsi="Wingdings"/>
    </w:rPr>
  </w:style>
  <w:style w:type="character" w:customStyle="1" w:styleId="WW8Num14z0">
    <w:name w:val="WW8Num14z0"/>
    <w:rsid w:val="005513ED"/>
    <w:rPr>
      <w:rFonts w:ascii="Symbol" w:hAnsi="Symbol"/>
    </w:rPr>
  </w:style>
  <w:style w:type="character" w:customStyle="1" w:styleId="WW8Num14z1">
    <w:name w:val="WW8Num14z1"/>
    <w:rsid w:val="005513ED"/>
    <w:rPr>
      <w:rFonts w:ascii="Courier New" w:hAnsi="Courier New"/>
    </w:rPr>
  </w:style>
  <w:style w:type="character" w:customStyle="1" w:styleId="WW8Num14z2">
    <w:name w:val="WW8Num14z2"/>
    <w:rsid w:val="005513ED"/>
    <w:rPr>
      <w:rFonts w:ascii="Wingdings" w:hAnsi="Wingdings"/>
    </w:rPr>
  </w:style>
  <w:style w:type="character" w:customStyle="1" w:styleId="WW8Num15z0">
    <w:name w:val="WW8Num15z0"/>
    <w:rsid w:val="005513ED"/>
    <w:rPr>
      <w:rFonts w:ascii="Symbol" w:hAnsi="Symbol"/>
    </w:rPr>
  </w:style>
  <w:style w:type="character" w:customStyle="1" w:styleId="WW8Num15z1">
    <w:name w:val="WW8Num15z1"/>
    <w:rsid w:val="005513ED"/>
    <w:rPr>
      <w:rFonts w:ascii="Courier New" w:hAnsi="Courier New"/>
    </w:rPr>
  </w:style>
  <w:style w:type="character" w:customStyle="1" w:styleId="WW8Num15z2">
    <w:name w:val="WW8Num15z2"/>
    <w:rsid w:val="005513ED"/>
    <w:rPr>
      <w:rFonts w:ascii="Wingdings" w:hAnsi="Wingdings"/>
    </w:rPr>
  </w:style>
  <w:style w:type="character" w:customStyle="1" w:styleId="WW8Num16z0">
    <w:name w:val="WW8Num16z0"/>
    <w:rsid w:val="005513ED"/>
    <w:rPr>
      <w:rFonts w:ascii="Symbol" w:hAnsi="Symbol"/>
      <w:sz w:val="16"/>
    </w:rPr>
  </w:style>
  <w:style w:type="character" w:customStyle="1" w:styleId="WW8Num16z1">
    <w:name w:val="WW8Num16z1"/>
    <w:rsid w:val="005513ED"/>
    <w:rPr>
      <w:rFonts w:ascii="Courier New" w:hAnsi="Courier New"/>
    </w:rPr>
  </w:style>
  <w:style w:type="character" w:customStyle="1" w:styleId="WW8Num16z2">
    <w:name w:val="WW8Num16z2"/>
    <w:rsid w:val="005513ED"/>
    <w:rPr>
      <w:rFonts w:ascii="Wingdings" w:hAnsi="Wingdings"/>
    </w:rPr>
  </w:style>
  <w:style w:type="character" w:customStyle="1" w:styleId="WW8Num16z3">
    <w:name w:val="WW8Num16z3"/>
    <w:rsid w:val="005513ED"/>
    <w:rPr>
      <w:rFonts w:ascii="Symbol" w:hAnsi="Symbol"/>
    </w:rPr>
  </w:style>
  <w:style w:type="character" w:customStyle="1" w:styleId="WW8Num17z0">
    <w:name w:val="WW8Num17z0"/>
    <w:rsid w:val="005513ED"/>
    <w:rPr>
      <w:rFonts w:ascii="Symbol" w:hAnsi="Symbol"/>
    </w:rPr>
  </w:style>
  <w:style w:type="character" w:customStyle="1" w:styleId="WW8Num17z1">
    <w:name w:val="WW8Num17z1"/>
    <w:rsid w:val="005513ED"/>
    <w:rPr>
      <w:rFonts w:ascii="Courier New" w:hAnsi="Courier New"/>
    </w:rPr>
  </w:style>
  <w:style w:type="character" w:customStyle="1" w:styleId="WW8Num17z2">
    <w:name w:val="WW8Num17z2"/>
    <w:rsid w:val="005513ED"/>
    <w:rPr>
      <w:rFonts w:ascii="Wingdings" w:hAnsi="Wingdings"/>
    </w:rPr>
  </w:style>
  <w:style w:type="character" w:customStyle="1" w:styleId="WW8Num18z0">
    <w:name w:val="WW8Num18z0"/>
    <w:rsid w:val="005513ED"/>
    <w:rPr>
      <w:rFonts w:ascii="Symbol" w:hAnsi="Symbol"/>
    </w:rPr>
  </w:style>
  <w:style w:type="character" w:customStyle="1" w:styleId="WW8Num18z1">
    <w:name w:val="WW8Num18z1"/>
    <w:rsid w:val="005513ED"/>
    <w:rPr>
      <w:rFonts w:ascii="Courier New" w:hAnsi="Courier New"/>
    </w:rPr>
  </w:style>
  <w:style w:type="character" w:customStyle="1" w:styleId="WW8Num18z2">
    <w:name w:val="WW8Num18z2"/>
    <w:rsid w:val="005513ED"/>
    <w:rPr>
      <w:rFonts w:ascii="Wingdings" w:hAnsi="Wingdings"/>
    </w:rPr>
  </w:style>
  <w:style w:type="character" w:customStyle="1" w:styleId="WW8Num19z0">
    <w:name w:val="WW8Num19z0"/>
    <w:rsid w:val="005513ED"/>
    <w:rPr>
      <w:rFonts w:ascii="Symbol" w:hAnsi="Symbol"/>
    </w:rPr>
  </w:style>
  <w:style w:type="character" w:customStyle="1" w:styleId="WW8Num19z1">
    <w:name w:val="WW8Num19z1"/>
    <w:rsid w:val="005513ED"/>
    <w:rPr>
      <w:rFonts w:ascii="Courier New" w:hAnsi="Courier New"/>
    </w:rPr>
  </w:style>
  <w:style w:type="character" w:customStyle="1" w:styleId="WW8Num19z2">
    <w:name w:val="WW8Num19z2"/>
    <w:rsid w:val="005513ED"/>
    <w:rPr>
      <w:rFonts w:ascii="Wingdings" w:hAnsi="Wingdings"/>
    </w:rPr>
  </w:style>
  <w:style w:type="character" w:customStyle="1" w:styleId="WW8Num22z0">
    <w:name w:val="WW8Num22z0"/>
    <w:rsid w:val="005513ED"/>
    <w:rPr>
      <w:rFonts w:ascii="Symbol" w:hAnsi="Symbol"/>
    </w:rPr>
  </w:style>
  <w:style w:type="character" w:customStyle="1" w:styleId="WW8Num22z1">
    <w:name w:val="WW8Num22z1"/>
    <w:rsid w:val="005513ED"/>
    <w:rPr>
      <w:rFonts w:ascii="Courier New" w:hAnsi="Courier New"/>
    </w:rPr>
  </w:style>
  <w:style w:type="character" w:customStyle="1" w:styleId="WW8Num22z2">
    <w:name w:val="WW8Num22z2"/>
    <w:rsid w:val="005513ED"/>
    <w:rPr>
      <w:rFonts w:ascii="Wingdings" w:hAnsi="Wingdings"/>
    </w:rPr>
  </w:style>
  <w:style w:type="character" w:customStyle="1" w:styleId="WW8Num24z0">
    <w:name w:val="WW8Num24z0"/>
    <w:rsid w:val="005513ED"/>
    <w:rPr>
      <w:rFonts w:ascii="Symbol" w:hAnsi="Symbol"/>
    </w:rPr>
  </w:style>
  <w:style w:type="character" w:customStyle="1" w:styleId="WW8Num24z1">
    <w:name w:val="WW8Num24z1"/>
    <w:rsid w:val="005513ED"/>
    <w:rPr>
      <w:rFonts w:ascii="Courier New" w:hAnsi="Courier New"/>
    </w:rPr>
  </w:style>
  <w:style w:type="character" w:customStyle="1" w:styleId="WW8Num24z2">
    <w:name w:val="WW8Num24z2"/>
    <w:rsid w:val="005513ED"/>
    <w:rPr>
      <w:rFonts w:ascii="Wingdings" w:hAnsi="Wingdings"/>
    </w:rPr>
  </w:style>
  <w:style w:type="character" w:customStyle="1" w:styleId="WW8Num25z0">
    <w:name w:val="WW8Num25z0"/>
    <w:rsid w:val="005513ED"/>
    <w:rPr>
      <w:rFonts w:ascii="Symbol" w:hAnsi="Symbol"/>
    </w:rPr>
  </w:style>
  <w:style w:type="character" w:customStyle="1" w:styleId="WW8Num25z1">
    <w:name w:val="WW8Num25z1"/>
    <w:rsid w:val="005513ED"/>
    <w:rPr>
      <w:rFonts w:ascii="Courier New" w:hAnsi="Courier New"/>
    </w:rPr>
  </w:style>
  <w:style w:type="character" w:customStyle="1" w:styleId="WW8Num25z2">
    <w:name w:val="WW8Num25z2"/>
    <w:rsid w:val="005513ED"/>
    <w:rPr>
      <w:rFonts w:ascii="Wingdings" w:hAnsi="Wingdings"/>
    </w:rPr>
  </w:style>
  <w:style w:type="character" w:customStyle="1" w:styleId="WW8Num26z0">
    <w:name w:val="WW8Num26z0"/>
    <w:rsid w:val="005513ED"/>
    <w:rPr>
      <w:rFonts w:ascii="Symbol" w:hAnsi="Symbol"/>
    </w:rPr>
  </w:style>
  <w:style w:type="character" w:customStyle="1" w:styleId="WW8Num26z1">
    <w:name w:val="WW8Num26z1"/>
    <w:rsid w:val="005513ED"/>
    <w:rPr>
      <w:rFonts w:ascii="Courier New" w:hAnsi="Courier New"/>
    </w:rPr>
  </w:style>
  <w:style w:type="character" w:customStyle="1" w:styleId="WW8Num26z2">
    <w:name w:val="WW8Num26z2"/>
    <w:rsid w:val="005513ED"/>
    <w:rPr>
      <w:rFonts w:ascii="Wingdings" w:hAnsi="Wingdings"/>
    </w:rPr>
  </w:style>
  <w:style w:type="character" w:customStyle="1" w:styleId="WW8Num27z0">
    <w:name w:val="WW8Num27z0"/>
    <w:rsid w:val="005513ED"/>
    <w:rPr>
      <w:rFonts w:ascii="Symbol" w:hAnsi="Symbol"/>
    </w:rPr>
  </w:style>
  <w:style w:type="character" w:customStyle="1" w:styleId="WW8Num27z1">
    <w:name w:val="WW8Num27z1"/>
    <w:rsid w:val="005513ED"/>
    <w:rPr>
      <w:rFonts w:ascii="Courier New" w:hAnsi="Courier New"/>
    </w:rPr>
  </w:style>
  <w:style w:type="character" w:customStyle="1" w:styleId="WW8Num27z2">
    <w:name w:val="WW8Num27z2"/>
    <w:rsid w:val="005513ED"/>
    <w:rPr>
      <w:rFonts w:ascii="Wingdings" w:hAnsi="Wingdings"/>
    </w:rPr>
  </w:style>
  <w:style w:type="character" w:customStyle="1" w:styleId="WW8Num28z0">
    <w:name w:val="WW8Num28z0"/>
    <w:rsid w:val="005513ED"/>
    <w:rPr>
      <w:rFonts w:ascii="Symbol" w:hAnsi="Symbol"/>
      <w:sz w:val="16"/>
    </w:rPr>
  </w:style>
  <w:style w:type="character" w:customStyle="1" w:styleId="WW8Num28z1">
    <w:name w:val="WW8Num28z1"/>
    <w:rsid w:val="005513ED"/>
    <w:rPr>
      <w:rFonts w:ascii="Courier New" w:hAnsi="Courier New"/>
    </w:rPr>
  </w:style>
  <w:style w:type="character" w:customStyle="1" w:styleId="WW8Num28z2">
    <w:name w:val="WW8Num28z2"/>
    <w:rsid w:val="005513ED"/>
    <w:rPr>
      <w:rFonts w:ascii="Wingdings" w:hAnsi="Wingdings"/>
    </w:rPr>
  </w:style>
  <w:style w:type="character" w:customStyle="1" w:styleId="WW8Num28z3">
    <w:name w:val="WW8Num28z3"/>
    <w:rsid w:val="005513ED"/>
    <w:rPr>
      <w:rFonts w:ascii="Symbol" w:hAnsi="Symbol"/>
    </w:rPr>
  </w:style>
  <w:style w:type="character" w:customStyle="1" w:styleId="WW8Num29z0">
    <w:name w:val="WW8Num29z0"/>
    <w:rsid w:val="005513ED"/>
    <w:rPr>
      <w:rFonts w:ascii="Symbol" w:hAnsi="Symbol"/>
    </w:rPr>
  </w:style>
  <w:style w:type="character" w:customStyle="1" w:styleId="WW8Num29z1">
    <w:name w:val="WW8Num29z1"/>
    <w:rsid w:val="005513ED"/>
    <w:rPr>
      <w:rFonts w:ascii="Courier New" w:hAnsi="Courier New"/>
    </w:rPr>
  </w:style>
  <w:style w:type="character" w:customStyle="1" w:styleId="WW8Num29z2">
    <w:name w:val="WW8Num29z2"/>
    <w:rsid w:val="005513ED"/>
    <w:rPr>
      <w:rFonts w:ascii="Wingdings" w:hAnsi="Wingdings"/>
    </w:rPr>
  </w:style>
  <w:style w:type="character" w:customStyle="1" w:styleId="WW8Num30z0">
    <w:name w:val="WW8Num30z0"/>
    <w:rsid w:val="005513ED"/>
    <w:rPr>
      <w:rFonts w:ascii="Symbol" w:hAnsi="Symbol"/>
      <w:sz w:val="16"/>
    </w:rPr>
  </w:style>
  <w:style w:type="character" w:customStyle="1" w:styleId="WW8Num30z1">
    <w:name w:val="WW8Num30z1"/>
    <w:rsid w:val="005513ED"/>
    <w:rPr>
      <w:rFonts w:ascii="Courier New" w:hAnsi="Courier New"/>
    </w:rPr>
  </w:style>
  <w:style w:type="character" w:customStyle="1" w:styleId="WW8Num30z2">
    <w:name w:val="WW8Num30z2"/>
    <w:rsid w:val="005513ED"/>
    <w:rPr>
      <w:rFonts w:ascii="Wingdings" w:hAnsi="Wingdings"/>
    </w:rPr>
  </w:style>
  <w:style w:type="character" w:customStyle="1" w:styleId="WW8Num30z3">
    <w:name w:val="WW8Num30z3"/>
    <w:rsid w:val="005513ED"/>
    <w:rPr>
      <w:rFonts w:ascii="Symbol" w:hAnsi="Symbol"/>
    </w:rPr>
  </w:style>
  <w:style w:type="character" w:customStyle="1" w:styleId="WW8Num31z0">
    <w:name w:val="WW8Num31z0"/>
    <w:rsid w:val="005513ED"/>
    <w:rPr>
      <w:rFonts w:ascii="Symbol" w:hAnsi="Symbol"/>
      <w:sz w:val="16"/>
    </w:rPr>
  </w:style>
  <w:style w:type="character" w:customStyle="1" w:styleId="WW8Num31z1">
    <w:name w:val="WW8Num31z1"/>
    <w:rsid w:val="005513ED"/>
    <w:rPr>
      <w:rFonts w:ascii="Courier New" w:hAnsi="Courier New"/>
    </w:rPr>
  </w:style>
  <w:style w:type="character" w:customStyle="1" w:styleId="WW8Num31z2">
    <w:name w:val="WW8Num31z2"/>
    <w:rsid w:val="005513ED"/>
    <w:rPr>
      <w:rFonts w:ascii="Wingdings" w:hAnsi="Wingdings"/>
    </w:rPr>
  </w:style>
  <w:style w:type="character" w:customStyle="1" w:styleId="WW8Num31z3">
    <w:name w:val="WW8Num31z3"/>
    <w:rsid w:val="005513ED"/>
    <w:rPr>
      <w:rFonts w:ascii="Symbol" w:hAnsi="Symbol"/>
    </w:rPr>
  </w:style>
  <w:style w:type="character" w:customStyle="1" w:styleId="WW8Num32z0">
    <w:name w:val="WW8Num32z0"/>
    <w:rsid w:val="005513ED"/>
    <w:rPr>
      <w:rFonts w:ascii="Symbol" w:hAnsi="Symbol"/>
      <w:sz w:val="16"/>
    </w:rPr>
  </w:style>
  <w:style w:type="character" w:customStyle="1" w:styleId="WW8Num32z1">
    <w:name w:val="WW8Num32z1"/>
    <w:rsid w:val="005513ED"/>
    <w:rPr>
      <w:rFonts w:ascii="Courier New" w:hAnsi="Courier New"/>
    </w:rPr>
  </w:style>
  <w:style w:type="character" w:customStyle="1" w:styleId="WW8Num32z2">
    <w:name w:val="WW8Num32z2"/>
    <w:rsid w:val="005513ED"/>
    <w:rPr>
      <w:rFonts w:ascii="Wingdings" w:hAnsi="Wingdings"/>
    </w:rPr>
  </w:style>
  <w:style w:type="character" w:customStyle="1" w:styleId="WW8Num32z3">
    <w:name w:val="WW8Num32z3"/>
    <w:rsid w:val="005513ED"/>
    <w:rPr>
      <w:rFonts w:ascii="Symbol" w:hAnsi="Symbol"/>
    </w:rPr>
  </w:style>
  <w:style w:type="character" w:customStyle="1" w:styleId="WW8Num33z0">
    <w:name w:val="WW8Num33z0"/>
    <w:rsid w:val="005513ED"/>
    <w:rPr>
      <w:rFonts w:ascii="Symbol" w:hAnsi="Symbol"/>
    </w:rPr>
  </w:style>
  <w:style w:type="character" w:customStyle="1" w:styleId="WW8Num33z1">
    <w:name w:val="WW8Num33z1"/>
    <w:rsid w:val="005513ED"/>
    <w:rPr>
      <w:rFonts w:ascii="Courier New" w:hAnsi="Courier New"/>
    </w:rPr>
  </w:style>
  <w:style w:type="character" w:customStyle="1" w:styleId="WW8Num33z2">
    <w:name w:val="WW8Num33z2"/>
    <w:rsid w:val="005513ED"/>
    <w:rPr>
      <w:rFonts w:ascii="Wingdings" w:hAnsi="Wingdings"/>
    </w:rPr>
  </w:style>
  <w:style w:type="character" w:customStyle="1" w:styleId="WW8Num34z0">
    <w:name w:val="WW8Num34z0"/>
    <w:rsid w:val="005513ED"/>
    <w:rPr>
      <w:rFonts w:ascii="Symbol" w:hAnsi="Symbol"/>
      <w:sz w:val="16"/>
    </w:rPr>
  </w:style>
  <w:style w:type="character" w:customStyle="1" w:styleId="WW8Num34z1">
    <w:name w:val="WW8Num34z1"/>
    <w:rsid w:val="005513ED"/>
    <w:rPr>
      <w:rFonts w:ascii="Courier New" w:hAnsi="Courier New"/>
    </w:rPr>
  </w:style>
  <w:style w:type="character" w:customStyle="1" w:styleId="WW8Num34z2">
    <w:name w:val="WW8Num34z2"/>
    <w:rsid w:val="005513ED"/>
    <w:rPr>
      <w:rFonts w:ascii="Wingdings" w:hAnsi="Wingdings"/>
    </w:rPr>
  </w:style>
  <w:style w:type="character" w:customStyle="1" w:styleId="WW8Num34z3">
    <w:name w:val="WW8Num34z3"/>
    <w:rsid w:val="005513ED"/>
    <w:rPr>
      <w:rFonts w:ascii="Symbol" w:hAnsi="Symbol"/>
    </w:rPr>
  </w:style>
  <w:style w:type="character" w:customStyle="1" w:styleId="WW8Num35z0">
    <w:name w:val="WW8Num35z0"/>
    <w:rsid w:val="005513ED"/>
    <w:rPr>
      <w:rFonts w:ascii="Symbol" w:hAnsi="Symbol"/>
    </w:rPr>
  </w:style>
  <w:style w:type="character" w:customStyle="1" w:styleId="WW8Num35z1">
    <w:name w:val="WW8Num35z1"/>
    <w:rsid w:val="005513ED"/>
    <w:rPr>
      <w:rFonts w:ascii="Courier New" w:hAnsi="Courier New"/>
    </w:rPr>
  </w:style>
  <w:style w:type="character" w:customStyle="1" w:styleId="WW8Num35z2">
    <w:name w:val="WW8Num35z2"/>
    <w:rsid w:val="005513ED"/>
    <w:rPr>
      <w:rFonts w:ascii="Wingdings" w:hAnsi="Wingdings"/>
    </w:rPr>
  </w:style>
  <w:style w:type="character" w:customStyle="1" w:styleId="WW8Num36z0">
    <w:name w:val="WW8Num36z0"/>
    <w:rsid w:val="005513ED"/>
    <w:rPr>
      <w:rFonts w:ascii="Symbol" w:hAnsi="Symbol"/>
      <w:sz w:val="16"/>
    </w:rPr>
  </w:style>
  <w:style w:type="character" w:customStyle="1" w:styleId="WW8Num36z1">
    <w:name w:val="WW8Num36z1"/>
    <w:rsid w:val="005513ED"/>
    <w:rPr>
      <w:rFonts w:ascii="Times New Roman" w:eastAsia="Times New Roman" w:hAnsi="Times New Roman" w:cs="Times New Roman"/>
    </w:rPr>
  </w:style>
  <w:style w:type="character" w:customStyle="1" w:styleId="WW8Num36z3">
    <w:name w:val="WW8Num36z3"/>
    <w:rsid w:val="005513ED"/>
    <w:rPr>
      <w:rFonts w:ascii="Symbol" w:hAnsi="Symbol"/>
    </w:rPr>
  </w:style>
  <w:style w:type="character" w:customStyle="1" w:styleId="WW8Num36z4">
    <w:name w:val="WW8Num36z4"/>
    <w:rsid w:val="005513ED"/>
    <w:rPr>
      <w:rFonts w:ascii="Courier New" w:hAnsi="Courier New"/>
    </w:rPr>
  </w:style>
  <w:style w:type="character" w:customStyle="1" w:styleId="WW8Num36z5">
    <w:name w:val="WW8Num36z5"/>
    <w:rsid w:val="005513ED"/>
    <w:rPr>
      <w:rFonts w:ascii="Wingdings" w:hAnsi="Wingdings"/>
    </w:rPr>
  </w:style>
  <w:style w:type="character" w:customStyle="1" w:styleId="WW8Num37z0">
    <w:name w:val="WW8Num37z0"/>
    <w:rsid w:val="005513ED"/>
    <w:rPr>
      <w:rFonts w:ascii="Symbol" w:hAnsi="Symbol"/>
    </w:rPr>
  </w:style>
  <w:style w:type="character" w:customStyle="1" w:styleId="WW8Num37z1">
    <w:name w:val="WW8Num37z1"/>
    <w:rsid w:val="005513ED"/>
    <w:rPr>
      <w:rFonts w:ascii="Courier New" w:hAnsi="Courier New"/>
    </w:rPr>
  </w:style>
  <w:style w:type="character" w:customStyle="1" w:styleId="WW8Num37z2">
    <w:name w:val="WW8Num37z2"/>
    <w:rsid w:val="005513ED"/>
    <w:rPr>
      <w:rFonts w:ascii="Wingdings" w:hAnsi="Wingdings"/>
    </w:rPr>
  </w:style>
  <w:style w:type="character" w:customStyle="1" w:styleId="WW8Num38z0">
    <w:name w:val="WW8Num38z0"/>
    <w:rsid w:val="005513ED"/>
    <w:rPr>
      <w:rFonts w:ascii="Symbol" w:hAnsi="Symbol"/>
    </w:rPr>
  </w:style>
  <w:style w:type="character" w:customStyle="1" w:styleId="WW8Num38z1">
    <w:name w:val="WW8Num38z1"/>
    <w:rsid w:val="005513ED"/>
    <w:rPr>
      <w:rFonts w:ascii="Courier New" w:hAnsi="Courier New"/>
    </w:rPr>
  </w:style>
  <w:style w:type="character" w:customStyle="1" w:styleId="WW8Num38z2">
    <w:name w:val="WW8Num38z2"/>
    <w:rsid w:val="005513ED"/>
    <w:rPr>
      <w:rFonts w:ascii="Wingdings" w:hAnsi="Wingdings"/>
    </w:rPr>
  </w:style>
  <w:style w:type="character" w:customStyle="1" w:styleId="WW8Num39z0">
    <w:name w:val="WW8Num39z0"/>
    <w:rsid w:val="005513ED"/>
    <w:rPr>
      <w:rFonts w:ascii="Symbol" w:hAnsi="Symbol"/>
    </w:rPr>
  </w:style>
  <w:style w:type="character" w:customStyle="1" w:styleId="WW8Num39z1">
    <w:name w:val="WW8Num39z1"/>
    <w:rsid w:val="005513ED"/>
    <w:rPr>
      <w:rFonts w:ascii="Courier New" w:hAnsi="Courier New"/>
    </w:rPr>
  </w:style>
  <w:style w:type="character" w:customStyle="1" w:styleId="WW8Num39z2">
    <w:name w:val="WW8Num39z2"/>
    <w:rsid w:val="005513ED"/>
    <w:rPr>
      <w:rFonts w:ascii="Wingdings" w:hAnsi="Wingdings"/>
    </w:rPr>
  </w:style>
  <w:style w:type="character" w:customStyle="1" w:styleId="WW8Num40z0">
    <w:name w:val="WW8Num40z0"/>
    <w:rsid w:val="005513ED"/>
    <w:rPr>
      <w:rFonts w:ascii="Symbol" w:hAnsi="Symbol"/>
    </w:rPr>
  </w:style>
  <w:style w:type="character" w:customStyle="1" w:styleId="WW8Num40z1">
    <w:name w:val="WW8Num40z1"/>
    <w:rsid w:val="005513ED"/>
    <w:rPr>
      <w:rFonts w:ascii="Courier New" w:hAnsi="Courier New"/>
    </w:rPr>
  </w:style>
  <w:style w:type="character" w:customStyle="1" w:styleId="WW8Num40z2">
    <w:name w:val="WW8Num40z2"/>
    <w:rsid w:val="005513ED"/>
    <w:rPr>
      <w:rFonts w:ascii="Wingdings" w:hAnsi="Wingdings"/>
    </w:rPr>
  </w:style>
  <w:style w:type="character" w:customStyle="1" w:styleId="WW8Num41z0">
    <w:name w:val="WW8Num41z0"/>
    <w:rsid w:val="005513ED"/>
    <w:rPr>
      <w:rFonts w:ascii="Symbol" w:hAnsi="Symbol"/>
    </w:rPr>
  </w:style>
  <w:style w:type="character" w:customStyle="1" w:styleId="WW8Num41z1">
    <w:name w:val="WW8Num41z1"/>
    <w:rsid w:val="005513ED"/>
    <w:rPr>
      <w:rFonts w:ascii="Courier New" w:hAnsi="Courier New"/>
    </w:rPr>
  </w:style>
  <w:style w:type="character" w:customStyle="1" w:styleId="WW8Num41z2">
    <w:name w:val="WW8Num41z2"/>
    <w:rsid w:val="005513ED"/>
    <w:rPr>
      <w:rFonts w:ascii="Wingdings" w:hAnsi="Wingdings"/>
    </w:rPr>
  </w:style>
  <w:style w:type="character" w:customStyle="1" w:styleId="WW8Num42z0">
    <w:name w:val="WW8Num42z0"/>
    <w:rsid w:val="005513ED"/>
    <w:rPr>
      <w:rFonts w:ascii="Symbol" w:hAnsi="Symbol"/>
    </w:rPr>
  </w:style>
  <w:style w:type="character" w:customStyle="1" w:styleId="WW8Num42z1">
    <w:name w:val="WW8Num42z1"/>
    <w:rsid w:val="005513ED"/>
    <w:rPr>
      <w:rFonts w:ascii="Courier New" w:hAnsi="Courier New"/>
    </w:rPr>
  </w:style>
  <w:style w:type="character" w:customStyle="1" w:styleId="WW8Num42z2">
    <w:name w:val="WW8Num42z2"/>
    <w:rsid w:val="005513ED"/>
    <w:rPr>
      <w:rFonts w:ascii="Wingdings" w:hAnsi="Wingdings"/>
    </w:rPr>
  </w:style>
  <w:style w:type="character" w:customStyle="1" w:styleId="WW8Num43z0">
    <w:name w:val="WW8Num43z0"/>
    <w:rsid w:val="005513ED"/>
    <w:rPr>
      <w:rFonts w:ascii="Symbol" w:hAnsi="Symbol"/>
      <w:sz w:val="16"/>
    </w:rPr>
  </w:style>
  <w:style w:type="character" w:customStyle="1" w:styleId="WW8Num43z1">
    <w:name w:val="WW8Num43z1"/>
    <w:rsid w:val="005513ED"/>
    <w:rPr>
      <w:rFonts w:ascii="Courier New" w:hAnsi="Courier New"/>
    </w:rPr>
  </w:style>
  <w:style w:type="character" w:customStyle="1" w:styleId="WW8Num43z2">
    <w:name w:val="WW8Num43z2"/>
    <w:rsid w:val="005513ED"/>
    <w:rPr>
      <w:rFonts w:ascii="Wingdings" w:hAnsi="Wingdings"/>
    </w:rPr>
  </w:style>
  <w:style w:type="character" w:customStyle="1" w:styleId="WW8Num43z3">
    <w:name w:val="WW8Num43z3"/>
    <w:rsid w:val="005513ED"/>
    <w:rPr>
      <w:rFonts w:ascii="Symbol" w:hAnsi="Symbol"/>
    </w:rPr>
  </w:style>
  <w:style w:type="character" w:customStyle="1" w:styleId="WW-DefaultParagraphFont">
    <w:name w:val="WW-Default Paragraph Font"/>
    <w:rsid w:val="005513ED"/>
  </w:style>
  <w:style w:type="paragraph" w:customStyle="1" w:styleId="Heading">
    <w:name w:val="Heading"/>
    <w:basedOn w:val="Normal"/>
    <w:next w:val="BodyText"/>
    <w:rsid w:val="005513ED"/>
    <w:pPr>
      <w:keepNext/>
      <w:spacing w:before="240" w:after="120"/>
    </w:pPr>
    <w:rPr>
      <w:rFonts w:ascii="Luxi Sans" w:eastAsia="Mincho" w:hAnsi="Luxi Sans" w:cs="Luxi Sans"/>
      <w:sz w:val="28"/>
      <w:szCs w:val="28"/>
    </w:rPr>
  </w:style>
  <w:style w:type="paragraph" w:styleId="BodyText">
    <w:name w:val="Body Text"/>
    <w:basedOn w:val="Normal"/>
    <w:rsid w:val="005513ED"/>
    <w:rPr>
      <w:rFonts w:ascii="Century Gothic" w:hAnsi="Century Gothic"/>
      <w:sz w:val="18"/>
      <w:szCs w:val="20"/>
    </w:rPr>
  </w:style>
  <w:style w:type="paragraph" w:customStyle="1" w:styleId="TableContents">
    <w:name w:val="Table Contents"/>
    <w:basedOn w:val="BodyText"/>
    <w:rsid w:val="005513ED"/>
    <w:pPr>
      <w:suppressLineNumbers/>
    </w:pPr>
  </w:style>
  <w:style w:type="paragraph" w:customStyle="1" w:styleId="TableHeading">
    <w:name w:val="Table Heading"/>
    <w:basedOn w:val="TableContents"/>
    <w:rsid w:val="005513ED"/>
    <w:pPr>
      <w:jc w:val="center"/>
    </w:pPr>
    <w:rPr>
      <w:b/>
      <w:bCs/>
      <w:i/>
      <w:iCs/>
    </w:rPr>
  </w:style>
  <w:style w:type="paragraph" w:styleId="Header">
    <w:name w:val="header"/>
    <w:basedOn w:val="Normal"/>
    <w:rsid w:val="005513ED"/>
    <w:pPr>
      <w:tabs>
        <w:tab w:val="center" w:pos="4320"/>
        <w:tab w:val="right" w:pos="8640"/>
      </w:tabs>
    </w:pPr>
  </w:style>
  <w:style w:type="paragraph" w:styleId="Footer">
    <w:name w:val="footer"/>
    <w:basedOn w:val="Normal"/>
    <w:rsid w:val="005513ED"/>
    <w:pPr>
      <w:tabs>
        <w:tab w:val="center" w:pos="4320"/>
        <w:tab w:val="right" w:pos="8640"/>
      </w:tabs>
    </w:pPr>
  </w:style>
  <w:style w:type="paragraph" w:styleId="NormalWeb">
    <w:name w:val="Normal (Web)"/>
    <w:basedOn w:val="Normal"/>
    <w:rsid w:val="005513ED"/>
    <w:pPr>
      <w:suppressAutoHyphens w:val="0"/>
      <w:spacing w:before="100" w:beforeAutospacing="1" w:after="115"/>
    </w:pPr>
    <w:rPr>
      <w:lang w:eastAsia="en-US"/>
    </w:rPr>
  </w:style>
  <w:style w:type="character" w:styleId="PageNumber">
    <w:name w:val="page number"/>
    <w:basedOn w:val="DefaultParagraphFont"/>
    <w:rsid w:val="005513ED"/>
  </w:style>
  <w:style w:type="character" w:styleId="FollowedHyperlink">
    <w:name w:val="FollowedHyperlink"/>
    <w:basedOn w:val="DefaultParagraphFont"/>
    <w:rsid w:val="005513ED"/>
    <w:rPr>
      <w:color w:val="800080"/>
      <w:u w:val="single"/>
    </w:rPr>
  </w:style>
  <w:style w:type="character" w:styleId="Hyperlink">
    <w:name w:val="Hyperlink"/>
    <w:basedOn w:val="DefaultParagraphFont"/>
    <w:rsid w:val="005513ED"/>
    <w:rPr>
      <w:color w:val="0000FF"/>
      <w:u w:val="single"/>
    </w:rPr>
  </w:style>
  <w:style w:type="character" w:customStyle="1" w:styleId="WW8Num57z2">
    <w:name w:val="WW8Num57z2"/>
    <w:rsid w:val="005513ED"/>
    <w:rPr>
      <w:rFonts w:ascii="Wingdings" w:hAnsi="Wingdings"/>
    </w:rPr>
  </w:style>
  <w:style w:type="paragraph" w:styleId="BodyTextIndent">
    <w:name w:val="Body Text Indent"/>
    <w:basedOn w:val="Normal"/>
    <w:rsid w:val="007C2E0E"/>
    <w:pPr>
      <w:spacing w:after="120"/>
      <w:ind w:left="360"/>
    </w:pPr>
  </w:style>
  <w:style w:type="paragraph" w:styleId="ListParagraph">
    <w:name w:val="List Paragraph"/>
    <w:basedOn w:val="Normal"/>
    <w:uiPriority w:val="34"/>
    <w:qFormat/>
    <w:rsid w:val="002351E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faculty.ncwc.edu/toconnor/308/308lect05.htm"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www.sussex.ac.uk/Units/engg/guides/techreport/%20techreport.pdf"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custominsight.com/demo/form_widgets.rtf" TargetMode="External"/><Relationship Id="rId4" Type="http://schemas.openxmlformats.org/officeDocument/2006/relationships/webSettings" Target="webSettings.xml"/><Relationship Id="rId9" Type="http://schemas.openxmlformats.org/officeDocument/2006/relationships/hyperlink" Target="http://coe.sdsu.edu/eet/articles/surveyquest/index.htm" TargetMode="External"/><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1427</Words>
  <Characters>8136</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PERANCANGAN MENGAJAR</vt:lpstr>
    </vt:vector>
  </TitlesOfParts>
  <Company>Microsoft Corporation</Company>
  <LinksUpToDate>false</LinksUpToDate>
  <CharactersWithSpaces>9544</CharactersWithSpaces>
  <SharedDoc>false</SharedDoc>
  <HLinks>
    <vt:vector size="24" baseType="variant">
      <vt:variant>
        <vt:i4>6684764</vt:i4>
      </vt:variant>
      <vt:variant>
        <vt:i4>9</vt:i4>
      </vt:variant>
      <vt:variant>
        <vt:i4>0</vt:i4>
      </vt:variant>
      <vt:variant>
        <vt:i4>5</vt:i4>
      </vt:variant>
      <vt:variant>
        <vt:lpwstr>http://www.custominsight.com/demo/form_widgets.rtf</vt:lpwstr>
      </vt:variant>
      <vt:variant>
        <vt:lpwstr/>
      </vt:variant>
      <vt:variant>
        <vt:i4>7471206</vt:i4>
      </vt:variant>
      <vt:variant>
        <vt:i4>6</vt:i4>
      </vt:variant>
      <vt:variant>
        <vt:i4>0</vt:i4>
      </vt:variant>
      <vt:variant>
        <vt:i4>5</vt:i4>
      </vt:variant>
      <vt:variant>
        <vt:lpwstr>http://coe.sdsu.edu/eet/articles/surveyquest/index.htm</vt:lpwstr>
      </vt:variant>
      <vt:variant>
        <vt:lpwstr/>
      </vt:variant>
      <vt:variant>
        <vt:i4>7995428</vt:i4>
      </vt:variant>
      <vt:variant>
        <vt:i4>3</vt:i4>
      </vt:variant>
      <vt:variant>
        <vt:i4>0</vt:i4>
      </vt:variant>
      <vt:variant>
        <vt:i4>5</vt:i4>
      </vt:variant>
      <vt:variant>
        <vt:lpwstr>http://faculty.ncwc.edu/toconnor/308/308lect05.htm</vt:lpwstr>
      </vt:variant>
      <vt:variant>
        <vt:lpwstr/>
      </vt:variant>
      <vt:variant>
        <vt:i4>1507407</vt:i4>
      </vt:variant>
      <vt:variant>
        <vt:i4>0</vt:i4>
      </vt:variant>
      <vt:variant>
        <vt:i4>0</vt:i4>
      </vt:variant>
      <vt:variant>
        <vt:i4>5</vt:i4>
      </vt:variant>
      <vt:variant>
        <vt:lpwstr>http://www.sussex.ac.uk/Units/engg/guides/techreport/ techreport.pdf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PERANCANGAN MENGAJAR</dc:title>
  <dc:subject/>
  <dc:creator>UTM</dc:creator>
  <cp:keywords/>
  <cp:lastModifiedBy>Lecturer</cp:lastModifiedBy>
  <cp:revision>3</cp:revision>
  <cp:lastPrinted>2009-06-18T00:03:00Z</cp:lastPrinted>
  <dcterms:created xsi:type="dcterms:W3CDTF">2009-07-16T06:21:00Z</dcterms:created>
  <dcterms:modified xsi:type="dcterms:W3CDTF">2009-07-16T06:22:00Z</dcterms:modified>
</cp:coreProperties>
</file>